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72EAE" w14:textId="77777777" w:rsidR="005B64B7" w:rsidRPr="00DD3927" w:rsidRDefault="00540A50" w:rsidP="00D050EF">
      <w:pPr>
        <w:overflowPunct/>
        <w:autoSpaceDE/>
        <w:autoSpaceDN/>
        <w:adjustRightInd/>
        <w:ind w:left="9072" w:right="-286" w:hanging="8646"/>
        <w:jc w:val="center"/>
        <w:rPr>
          <w:rFonts w:ascii="Times New Roman" w:hAnsi="Times New Roman"/>
          <w:b/>
          <w:sz w:val="32"/>
          <w:szCs w:val="32"/>
          <w:lang w:val="uk-UA" w:eastAsia="en-US"/>
        </w:rPr>
      </w:pPr>
      <w:r>
        <w:rPr>
          <w:rFonts w:ascii="Times New Roman" w:hAnsi="Times New Roman"/>
          <w:noProof/>
          <w:sz w:val="26"/>
          <w:szCs w:val="26"/>
          <w:lang w:val="uk-UA" w:eastAsia="uk-UA"/>
        </w:rPr>
        <w:object w:dxaOrig="1440" w:dyaOrig="1440" w14:anchorId="66CC0D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6.95pt;margin-top:-15pt;width:39.45pt;height:50.4pt;z-index:251659264;mso-position-horizontal-relative:text;mso-position-vertical-relative:text" o:allowincell="f">
            <v:imagedata r:id="rId8" o:title=""/>
            <w10:wrap type="topAndBottom"/>
          </v:shape>
          <o:OLEObject Type="Embed" ProgID="MS_ClipArt_Gallery" ShapeID="_x0000_s1027" DrawAspect="Content" ObjectID="_1832141795" r:id="rId9"/>
        </w:object>
      </w:r>
      <w:r w:rsidR="00D050EF">
        <w:rPr>
          <w:rFonts w:ascii="Times New Roman" w:hAnsi="Times New Roman"/>
          <w:b/>
          <w:sz w:val="32"/>
          <w:szCs w:val="32"/>
          <w:lang w:val="ru-RU" w:eastAsia="en-US"/>
        </w:rPr>
        <w:t xml:space="preserve">                        </w:t>
      </w:r>
      <w:r w:rsidR="005B64B7" w:rsidRPr="00DD3927">
        <w:rPr>
          <w:rFonts w:ascii="Times New Roman" w:hAnsi="Times New Roman"/>
          <w:b/>
          <w:sz w:val="32"/>
          <w:szCs w:val="32"/>
          <w:lang w:val="ru-RU" w:eastAsia="en-US"/>
        </w:rPr>
        <w:t xml:space="preserve">ОБУХІВСЬКА МІСЬКА </w:t>
      </w:r>
      <w:r w:rsidR="005B64B7" w:rsidRPr="00DD3927">
        <w:rPr>
          <w:rFonts w:ascii="Times New Roman" w:hAnsi="Times New Roman"/>
          <w:b/>
          <w:sz w:val="32"/>
          <w:szCs w:val="32"/>
          <w:lang w:val="uk-UA" w:eastAsia="en-US"/>
        </w:rPr>
        <w:t xml:space="preserve">РАДА                  </w:t>
      </w:r>
      <w:r w:rsidR="00D050EF">
        <w:rPr>
          <w:rFonts w:ascii="Times New Roman" w:hAnsi="Times New Roman"/>
          <w:b/>
          <w:sz w:val="32"/>
          <w:szCs w:val="32"/>
          <w:lang w:val="uk-UA" w:eastAsia="en-US"/>
        </w:rPr>
        <w:t xml:space="preserve">  </w:t>
      </w:r>
      <w:r w:rsidR="005B64B7" w:rsidRPr="00DD3927">
        <w:rPr>
          <w:rFonts w:ascii="Times New Roman" w:hAnsi="Times New Roman"/>
          <w:b/>
          <w:sz w:val="32"/>
          <w:szCs w:val="32"/>
          <w:lang w:val="uk-UA" w:eastAsia="en-US"/>
        </w:rPr>
        <w:t>проект</w:t>
      </w:r>
    </w:p>
    <w:p w14:paraId="0D76A394" w14:textId="77777777" w:rsidR="005B64B7" w:rsidRPr="00DD3927" w:rsidRDefault="005B64B7" w:rsidP="00D050EF">
      <w:pPr>
        <w:overflowPunct/>
        <w:autoSpaceDE/>
        <w:autoSpaceDN/>
        <w:adjustRightInd/>
        <w:jc w:val="center"/>
        <w:rPr>
          <w:rFonts w:ascii="Times New Roman" w:hAnsi="Times New Roman"/>
          <w:b/>
          <w:sz w:val="32"/>
          <w:szCs w:val="32"/>
          <w:lang w:val="uk-UA"/>
        </w:rPr>
      </w:pPr>
      <w:r w:rsidRPr="00DD3927">
        <w:rPr>
          <w:rFonts w:ascii="Times New Roman" w:hAnsi="Times New Roman"/>
          <w:b/>
          <w:sz w:val="32"/>
          <w:szCs w:val="32"/>
          <w:lang w:val="uk-UA"/>
        </w:rPr>
        <w:t>КИЇВСЬКОЇ ОБЛАСТІ</w:t>
      </w:r>
    </w:p>
    <w:p w14:paraId="1B6E1A7E" w14:textId="77777777" w:rsidR="005B64B7" w:rsidRPr="00DD3927" w:rsidRDefault="00330736" w:rsidP="00B665F9">
      <w:pPr>
        <w:keepNext/>
        <w:pBdr>
          <w:bottom w:val="single" w:sz="12" w:space="1" w:color="auto"/>
        </w:pBdr>
        <w:tabs>
          <w:tab w:val="left" w:pos="708"/>
          <w:tab w:val="left" w:pos="851"/>
          <w:tab w:val="left" w:pos="1416"/>
          <w:tab w:val="left" w:pos="2124"/>
          <w:tab w:val="left" w:pos="2832"/>
          <w:tab w:val="left" w:pos="3540"/>
          <w:tab w:val="left" w:pos="4248"/>
          <w:tab w:val="left" w:pos="4956"/>
          <w:tab w:val="left" w:pos="5664"/>
          <w:tab w:val="left" w:pos="6948"/>
        </w:tabs>
        <w:overflowPunct/>
        <w:autoSpaceDE/>
        <w:autoSpaceDN/>
        <w:adjustRightInd/>
        <w:ind w:left="5812" w:hanging="5528"/>
        <w:outlineLvl w:val="1"/>
        <w:rPr>
          <w:rFonts w:ascii="Times New Roman" w:hAnsi="Times New Roman"/>
          <w:b/>
          <w:sz w:val="4"/>
          <w:szCs w:val="28"/>
          <w:lang w:val="uk-UA"/>
        </w:rPr>
      </w:pPr>
      <w:r>
        <w:rPr>
          <w:rFonts w:ascii="Times New Roman" w:hAnsi="Times New Roman"/>
          <w:b/>
          <w:sz w:val="4"/>
          <w:szCs w:val="28"/>
          <w:lang w:val="uk-UA"/>
        </w:rPr>
        <w:t xml:space="preserve">  </w:t>
      </w:r>
    </w:p>
    <w:p w14:paraId="69FB1050" w14:textId="43B9B85A" w:rsidR="005B64B7" w:rsidRPr="00DD3927" w:rsidRDefault="0011078D" w:rsidP="00330736">
      <w:pPr>
        <w:overflowPunct/>
        <w:autoSpaceDE/>
        <w:autoSpaceDN/>
        <w:adjustRightInd/>
        <w:ind w:left="284"/>
        <w:jc w:val="center"/>
        <w:rPr>
          <w:rFonts w:ascii="Times New Roman" w:hAnsi="Times New Roman"/>
          <w:b/>
          <w:sz w:val="22"/>
          <w:szCs w:val="22"/>
          <w:lang w:val="uk-UA"/>
        </w:rPr>
      </w:pPr>
      <w:r>
        <w:rPr>
          <w:rFonts w:ascii="Times New Roman" w:hAnsi="Times New Roman"/>
          <w:b/>
          <w:bCs/>
          <w:sz w:val="22"/>
          <w:szCs w:val="22"/>
          <w:lang w:val="uk-UA"/>
        </w:rPr>
        <w:t>ДЕВ’ЯНОСТО ДРУГА</w:t>
      </w:r>
      <w:r w:rsidR="005B64B7" w:rsidRPr="00DD3927">
        <w:rPr>
          <w:rFonts w:ascii="Times New Roman" w:hAnsi="Times New Roman"/>
          <w:b/>
          <w:bCs/>
          <w:sz w:val="22"/>
          <w:szCs w:val="22"/>
          <w:lang w:val="uk-UA"/>
        </w:rPr>
        <w:t xml:space="preserve"> СЕСІЯ ВОСЬМОГО</w:t>
      </w:r>
      <w:r w:rsidR="005B64B7" w:rsidRPr="00DD3927">
        <w:rPr>
          <w:rFonts w:ascii="Times New Roman" w:hAnsi="Times New Roman"/>
          <w:b/>
          <w:sz w:val="22"/>
          <w:szCs w:val="22"/>
          <w:lang w:val="uk-UA"/>
        </w:rPr>
        <w:t xml:space="preserve"> СКЛИКАННЯ</w:t>
      </w:r>
    </w:p>
    <w:p w14:paraId="5FADC446" w14:textId="77777777" w:rsidR="005B64B7" w:rsidRPr="00DD3927" w:rsidRDefault="005B64B7" w:rsidP="00330736">
      <w:pPr>
        <w:keepNext/>
        <w:overflowPunct/>
        <w:autoSpaceDE/>
        <w:autoSpaceDN/>
        <w:adjustRightInd/>
        <w:spacing w:before="240" w:after="60"/>
        <w:ind w:left="284"/>
        <w:jc w:val="center"/>
        <w:outlineLvl w:val="0"/>
        <w:rPr>
          <w:rFonts w:ascii="Times New Roman" w:hAnsi="Times New Roman"/>
          <w:b/>
          <w:bCs/>
          <w:kern w:val="32"/>
          <w:sz w:val="32"/>
          <w:szCs w:val="32"/>
          <w:lang w:val="uk-UA"/>
        </w:rPr>
      </w:pPr>
      <w:r w:rsidRPr="00DD3927">
        <w:rPr>
          <w:rFonts w:ascii="Times New Roman" w:hAnsi="Times New Roman"/>
          <w:b/>
          <w:bCs/>
          <w:kern w:val="32"/>
          <w:sz w:val="32"/>
          <w:szCs w:val="32"/>
          <w:lang w:val="uk-UA"/>
        </w:rPr>
        <w:t xml:space="preserve">Р  І  Ш  Е  Н  </w:t>
      </w:r>
      <w:proofErr w:type="spellStart"/>
      <w:r w:rsidRPr="00DD3927">
        <w:rPr>
          <w:rFonts w:ascii="Times New Roman" w:hAnsi="Times New Roman"/>
          <w:b/>
          <w:bCs/>
          <w:kern w:val="32"/>
          <w:sz w:val="32"/>
          <w:szCs w:val="32"/>
          <w:lang w:val="uk-UA"/>
        </w:rPr>
        <w:t>Н</w:t>
      </w:r>
      <w:proofErr w:type="spellEnd"/>
      <w:r w:rsidRPr="00DD3927">
        <w:rPr>
          <w:rFonts w:ascii="Times New Roman" w:hAnsi="Times New Roman"/>
          <w:b/>
          <w:bCs/>
          <w:kern w:val="32"/>
          <w:sz w:val="32"/>
          <w:szCs w:val="32"/>
          <w:lang w:val="uk-UA"/>
        </w:rPr>
        <w:t xml:space="preserve">  Я</w:t>
      </w:r>
    </w:p>
    <w:p w14:paraId="284F8AE5" w14:textId="01C80BC3" w:rsidR="005B64B7" w:rsidRPr="00DD3927" w:rsidRDefault="00C60F5D" w:rsidP="0033073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utoSpaceDN/>
        <w:adjustRightInd/>
        <w:spacing w:before="240" w:after="60"/>
        <w:ind w:left="284" w:right="-284"/>
        <w:outlineLvl w:val="0"/>
        <w:rPr>
          <w:rFonts w:ascii="Times New Roman" w:hAnsi="Times New Roman"/>
          <w:b/>
          <w:bCs/>
          <w:kern w:val="32"/>
          <w:szCs w:val="24"/>
          <w:lang w:val="uk-UA"/>
        </w:rPr>
      </w:pPr>
      <w:r>
        <w:rPr>
          <w:rFonts w:ascii="Times New Roman" w:hAnsi="Times New Roman"/>
          <w:b/>
          <w:bCs/>
          <w:kern w:val="32"/>
          <w:szCs w:val="24"/>
          <w:lang w:val="uk-UA"/>
        </w:rPr>
        <w:t>___ _________ 202</w:t>
      </w:r>
      <w:r w:rsidR="00EF798A">
        <w:rPr>
          <w:rFonts w:ascii="Times New Roman" w:hAnsi="Times New Roman"/>
          <w:b/>
          <w:bCs/>
          <w:kern w:val="32"/>
          <w:szCs w:val="24"/>
          <w:lang w:val="uk-UA"/>
        </w:rPr>
        <w:t>6</w:t>
      </w:r>
      <w:r w:rsidR="005B64B7">
        <w:rPr>
          <w:rFonts w:ascii="Times New Roman" w:hAnsi="Times New Roman"/>
          <w:b/>
          <w:bCs/>
          <w:kern w:val="32"/>
          <w:szCs w:val="24"/>
          <w:lang w:val="uk-UA"/>
        </w:rPr>
        <w:t xml:space="preserve"> р. </w:t>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sidRPr="00DD3927">
        <w:rPr>
          <w:rFonts w:ascii="Times New Roman" w:hAnsi="Times New Roman"/>
          <w:b/>
          <w:bCs/>
          <w:kern w:val="32"/>
          <w:szCs w:val="24"/>
          <w:lang w:val="uk-UA"/>
        </w:rPr>
        <w:tab/>
        <w:t xml:space="preserve">           </w:t>
      </w:r>
      <w:r w:rsidR="005B64B7" w:rsidRPr="00DD3927">
        <w:rPr>
          <w:rFonts w:ascii="Times New Roman" w:hAnsi="Times New Roman"/>
          <w:b/>
          <w:bCs/>
          <w:kern w:val="32"/>
          <w:szCs w:val="24"/>
          <w:lang w:val="uk-UA"/>
        </w:rPr>
        <w:tab/>
        <w:t xml:space="preserve">          №_____</w:t>
      </w:r>
      <w:r w:rsidR="00AA4E17">
        <w:rPr>
          <w:rFonts w:ascii="Times New Roman" w:hAnsi="Times New Roman"/>
          <w:b/>
          <w:bCs/>
          <w:kern w:val="32"/>
          <w:szCs w:val="24"/>
          <w:lang w:val="uk-UA"/>
        </w:rPr>
        <w:t>-</w:t>
      </w:r>
      <w:r w:rsidR="0011078D">
        <w:rPr>
          <w:rFonts w:ascii="Times New Roman" w:hAnsi="Times New Roman"/>
          <w:b/>
          <w:bCs/>
          <w:kern w:val="32"/>
          <w:szCs w:val="24"/>
          <w:lang w:val="uk-UA"/>
        </w:rPr>
        <w:t>92</w:t>
      </w:r>
      <w:r w:rsidR="005B64B7">
        <w:rPr>
          <w:rFonts w:ascii="Times New Roman" w:hAnsi="Times New Roman"/>
          <w:b/>
          <w:bCs/>
          <w:kern w:val="32"/>
          <w:szCs w:val="24"/>
          <w:lang w:val="uk-UA"/>
        </w:rPr>
        <w:t xml:space="preserve"> </w:t>
      </w:r>
      <w:r w:rsidR="005B64B7" w:rsidRPr="00DD3927">
        <w:rPr>
          <w:rFonts w:ascii="Times New Roman" w:hAnsi="Times New Roman"/>
          <w:b/>
          <w:bCs/>
          <w:kern w:val="32"/>
          <w:szCs w:val="24"/>
          <w:lang w:val="uk-UA"/>
        </w:rPr>
        <w:t xml:space="preserve">- </w:t>
      </w:r>
      <w:r w:rsidR="005B64B7" w:rsidRPr="00DD3927">
        <w:rPr>
          <w:rFonts w:ascii="Times New Roman" w:hAnsi="Times New Roman"/>
          <w:b/>
          <w:bCs/>
          <w:kern w:val="32"/>
          <w:szCs w:val="24"/>
          <w:lang w:val="en-US"/>
        </w:rPr>
        <w:t>V</w:t>
      </w:r>
      <w:r w:rsidR="005B64B7" w:rsidRPr="00DD3927">
        <w:rPr>
          <w:rFonts w:ascii="Times New Roman" w:hAnsi="Times New Roman"/>
          <w:b/>
          <w:bCs/>
          <w:kern w:val="32"/>
          <w:szCs w:val="24"/>
          <w:lang w:val="uk-UA"/>
        </w:rPr>
        <w:t>ІІІ</w:t>
      </w:r>
    </w:p>
    <w:p w14:paraId="0E904863" w14:textId="77777777" w:rsidR="005B64B7" w:rsidRPr="00DD3927" w:rsidRDefault="005B64B7" w:rsidP="005B64B7">
      <w:pPr>
        <w:overflowPunct/>
        <w:autoSpaceDE/>
        <w:autoSpaceDN/>
        <w:adjustRightInd/>
        <w:ind w:left="284"/>
        <w:rPr>
          <w:rFonts w:ascii="Times New Roman" w:hAnsi="Times New Roman"/>
          <w:sz w:val="26"/>
          <w:szCs w:val="26"/>
          <w:lang w:val="uk-UA"/>
        </w:rPr>
      </w:pPr>
    </w:p>
    <w:p w14:paraId="2C30F14A" w14:textId="190D7F71" w:rsidR="00AA4E17" w:rsidRPr="007E461A" w:rsidRDefault="00AA4E17" w:rsidP="007E461A">
      <w:pPr>
        <w:overflowPunct/>
        <w:autoSpaceDE/>
        <w:autoSpaceDN/>
        <w:adjustRightInd/>
        <w:ind w:left="284" w:right="-286"/>
        <w:jc w:val="both"/>
        <w:rPr>
          <w:rFonts w:ascii="Times New Roman" w:hAnsi="Times New Roman"/>
          <w:b/>
          <w:bCs/>
          <w:szCs w:val="28"/>
          <w:lang w:val="uk-UA"/>
        </w:rPr>
      </w:pPr>
      <w:r w:rsidRPr="007E461A">
        <w:rPr>
          <w:rFonts w:ascii="Times New Roman" w:hAnsi="Times New Roman"/>
          <w:b/>
          <w:bCs/>
          <w:szCs w:val="28"/>
          <w:lang w:val="uk-UA"/>
        </w:rPr>
        <w:t xml:space="preserve">Про виконання </w:t>
      </w:r>
      <w:r w:rsidRPr="007E461A">
        <w:rPr>
          <w:rFonts w:ascii="Times New Roman" w:hAnsi="Times New Roman"/>
          <w:b/>
          <w:bCs/>
          <w:color w:val="000000"/>
          <w:szCs w:val="28"/>
          <w:lang w:val="uk-UA"/>
        </w:rPr>
        <w:t>міської цільової Програми розвитку молодіжної політики,</w:t>
      </w:r>
      <w:r w:rsidR="007E461A">
        <w:rPr>
          <w:rFonts w:ascii="Times New Roman" w:hAnsi="Times New Roman"/>
          <w:b/>
          <w:bCs/>
          <w:color w:val="000000"/>
          <w:szCs w:val="28"/>
          <w:lang w:val="uk-UA"/>
        </w:rPr>
        <w:t xml:space="preserve"> </w:t>
      </w:r>
      <w:r w:rsidRPr="007E461A">
        <w:rPr>
          <w:rFonts w:ascii="Times New Roman" w:hAnsi="Times New Roman"/>
          <w:b/>
          <w:bCs/>
          <w:color w:val="000000"/>
          <w:szCs w:val="28"/>
          <w:lang w:val="uk-UA"/>
        </w:rPr>
        <w:t>фізичної культури і спорту на території</w:t>
      </w:r>
      <w:r w:rsidR="007E461A">
        <w:rPr>
          <w:rFonts w:ascii="Times New Roman" w:hAnsi="Times New Roman"/>
          <w:b/>
          <w:bCs/>
          <w:color w:val="000000"/>
          <w:szCs w:val="28"/>
          <w:lang w:val="uk-UA"/>
        </w:rPr>
        <w:t xml:space="preserve"> </w:t>
      </w:r>
      <w:r w:rsidRPr="007E461A">
        <w:rPr>
          <w:rFonts w:ascii="Times New Roman" w:hAnsi="Times New Roman"/>
          <w:b/>
          <w:bCs/>
          <w:color w:val="000000"/>
          <w:szCs w:val="28"/>
          <w:lang w:val="uk-UA"/>
        </w:rPr>
        <w:t>Обухівської міської територіальної громадина 2021-2025 роки</w:t>
      </w:r>
      <w:r w:rsidRPr="007E461A">
        <w:rPr>
          <w:rFonts w:ascii="Times New Roman" w:hAnsi="Times New Roman"/>
          <w:b/>
          <w:bCs/>
          <w:szCs w:val="28"/>
          <w:lang w:val="uk-UA"/>
        </w:rPr>
        <w:t xml:space="preserve"> за</w:t>
      </w:r>
      <w:r w:rsidRPr="007E461A">
        <w:rPr>
          <w:rFonts w:ascii="Times New Roman" w:hAnsi="Times New Roman"/>
          <w:b/>
          <w:bCs/>
          <w:iCs/>
          <w:szCs w:val="28"/>
          <w:lang w:val="uk-UA"/>
        </w:rPr>
        <w:t xml:space="preserve"> </w:t>
      </w:r>
      <w:r w:rsidRPr="007E461A">
        <w:rPr>
          <w:rFonts w:ascii="Times New Roman" w:hAnsi="Times New Roman"/>
          <w:b/>
          <w:bCs/>
          <w:szCs w:val="28"/>
          <w:lang w:val="uk-UA"/>
        </w:rPr>
        <w:t>202</w:t>
      </w:r>
      <w:r w:rsidR="00EF798A" w:rsidRPr="007E461A">
        <w:rPr>
          <w:rFonts w:ascii="Times New Roman" w:hAnsi="Times New Roman"/>
          <w:b/>
          <w:bCs/>
          <w:szCs w:val="28"/>
          <w:lang w:val="uk-UA"/>
        </w:rPr>
        <w:t>5</w:t>
      </w:r>
      <w:r w:rsidRPr="007E461A">
        <w:rPr>
          <w:rFonts w:ascii="Times New Roman" w:hAnsi="Times New Roman"/>
          <w:b/>
          <w:bCs/>
          <w:szCs w:val="28"/>
          <w:lang w:val="uk-UA"/>
        </w:rPr>
        <w:t xml:space="preserve"> рік</w:t>
      </w:r>
    </w:p>
    <w:p w14:paraId="6CA56452" w14:textId="77777777" w:rsidR="00AA4E17" w:rsidRPr="001E1398" w:rsidRDefault="00AA4E17" w:rsidP="00AA4E17">
      <w:pPr>
        <w:overflowPunct/>
        <w:autoSpaceDE/>
        <w:autoSpaceDN/>
        <w:adjustRightInd/>
        <w:rPr>
          <w:rFonts w:ascii="Times New Roman" w:hAnsi="Times New Roman"/>
          <w:szCs w:val="28"/>
          <w:lang w:val="uk-UA"/>
        </w:rPr>
      </w:pPr>
    </w:p>
    <w:p w14:paraId="20067FB9" w14:textId="7476C431" w:rsidR="00AA4E17" w:rsidRPr="001E1398" w:rsidRDefault="00AA4E17" w:rsidP="00583AA0">
      <w:pPr>
        <w:overflowPunct/>
        <w:autoSpaceDE/>
        <w:autoSpaceDN/>
        <w:adjustRightInd/>
        <w:ind w:left="284" w:right="-284" w:firstLine="567"/>
        <w:jc w:val="both"/>
        <w:rPr>
          <w:rFonts w:ascii="Times New Roman" w:eastAsiaTheme="minorEastAsia" w:hAnsi="Times New Roman"/>
          <w:bCs/>
          <w:szCs w:val="28"/>
          <w:lang w:val="uk-UA"/>
        </w:rPr>
      </w:pPr>
      <w:r w:rsidRPr="001E1398">
        <w:rPr>
          <w:rFonts w:ascii="Times New Roman" w:hAnsi="Times New Roman"/>
          <w:szCs w:val="28"/>
          <w:lang w:val="uk-UA"/>
        </w:rPr>
        <w:t>Заслухавши звіт відділу молод</w:t>
      </w:r>
      <w:r w:rsidR="00664AA6" w:rsidRPr="001E1398">
        <w:rPr>
          <w:rFonts w:ascii="Times New Roman" w:hAnsi="Times New Roman"/>
          <w:szCs w:val="28"/>
          <w:lang w:val="uk-UA"/>
        </w:rPr>
        <w:t>і, фізичної культури та спорту в</w:t>
      </w:r>
      <w:r w:rsidRPr="001E1398">
        <w:rPr>
          <w:rFonts w:ascii="Times New Roman" w:hAnsi="Times New Roman"/>
          <w:szCs w:val="28"/>
          <w:lang w:val="uk-UA"/>
        </w:rPr>
        <w:t>иконавчого комітету Обухівської міської</w:t>
      </w:r>
      <w:r w:rsidRPr="001E1398">
        <w:rPr>
          <w:rFonts w:ascii="Times New Roman" w:eastAsiaTheme="minorEastAsia" w:hAnsi="Times New Roman"/>
          <w:bCs/>
          <w:szCs w:val="28"/>
          <w:lang w:val="uk-UA"/>
        </w:rPr>
        <w:t xml:space="preserve"> ради </w:t>
      </w:r>
      <w:r w:rsidRPr="001E1398">
        <w:rPr>
          <w:rFonts w:ascii="Times New Roman" w:hAnsi="Times New Roman"/>
          <w:szCs w:val="28"/>
          <w:lang w:val="uk-UA"/>
        </w:rPr>
        <w:t>п</w:t>
      </w:r>
      <w:r w:rsidRPr="001E1398">
        <w:rPr>
          <w:rFonts w:ascii="Times New Roman" w:hAnsi="Times New Roman"/>
          <w:iCs/>
          <w:szCs w:val="28"/>
          <w:lang w:val="uk-UA"/>
        </w:rPr>
        <w:t>ро хід виконання</w:t>
      </w:r>
      <w:r w:rsidRPr="001E1398">
        <w:rPr>
          <w:rFonts w:ascii="Times New Roman" w:eastAsiaTheme="minorEastAsia" w:hAnsi="Times New Roman"/>
          <w:bCs/>
          <w:szCs w:val="28"/>
          <w:lang w:val="uk-UA"/>
        </w:rPr>
        <w:t xml:space="preserve"> </w:t>
      </w:r>
      <w:r w:rsidRPr="001E1398">
        <w:rPr>
          <w:rFonts w:ascii="Times New Roman" w:hAnsi="Times New Roman"/>
          <w:color w:val="000000"/>
          <w:szCs w:val="28"/>
          <w:lang w:val="uk-UA"/>
        </w:rPr>
        <w:t xml:space="preserve">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затвердженої рішенням Обухівської міської ради Київської області </w:t>
      </w:r>
      <w:r w:rsidR="00EF798A" w:rsidRPr="001E1398">
        <w:rPr>
          <w:rFonts w:ascii="Times New Roman" w:hAnsi="Times New Roman"/>
          <w:color w:val="000000"/>
          <w:szCs w:val="28"/>
          <w:lang w:val="uk-UA"/>
        </w:rPr>
        <w:t>від 24.12.2020</w:t>
      </w:r>
      <w:r w:rsidR="00EF798A">
        <w:rPr>
          <w:rFonts w:ascii="Times New Roman" w:hAnsi="Times New Roman"/>
          <w:color w:val="000000"/>
          <w:szCs w:val="28"/>
          <w:lang w:val="uk-UA"/>
        </w:rPr>
        <w:t xml:space="preserve"> </w:t>
      </w:r>
      <w:r w:rsidRPr="001E1398">
        <w:rPr>
          <w:rFonts w:ascii="Times New Roman" w:hAnsi="Times New Roman"/>
          <w:color w:val="000000"/>
          <w:szCs w:val="28"/>
          <w:lang w:val="uk-UA"/>
        </w:rPr>
        <w:t>№ 68-3-</w:t>
      </w:r>
      <w:r w:rsidRPr="001E1398">
        <w:rPr>
          <w:rFonts w:ascii="Times New Roman" w:hAnsi="Times New Roman"/>
          <w:color w:val="000000"/>
          <w:szCs w:val="28"/>
          <w:lang w:val="en-US"/>
        </w:rPr>
        <w:t>V</w:t>
      </w:r>
      <w:r w:rsidRPr="001E1398">
        <w:rPr>
          <w:rFonts w:ascii="Times New Roman" w:hAnsi="Times New Roman"/>
          <w:color w:val="000000"/>
          <w:szCs w:val="28"/>
          <w:lang w:val="uk-UA"/>
        </w:rPr>
        <w:t>ІІІ за 202</w:t>
      </w:r>
      <w:r w:rsidR="00EF798A">
        <w:rPr>
          <w:rFonts w:ascii="Times New Roman" w:hAnsi="Times New Roman"/>
          <w:color w:val="000000"/>
          <w:szCs w:val="28"/>
          <w:lang w:val="uk-UA"/>
        </w:rPr>
        <w:t>5</w:t>
      </w:r>
      <w:r w:rsidRPr="001E1398">
        <w:rPr>
          <w:rFonts w:ascii="Times New Roman" w:hAnsi="Times New Roman"/>
          <w:color w:val="000000"/>
          <w:szCs w:val="28"/>
          <w:lang w:val="uk-UA"/>
        </w:rPr>
        <w:t xml:space="preserve"> рік</w:t>
      </w:r>
      <w:r w:rsidR="00583AA0" w:rsidRPr="001E1398">
        <w:rPr>
          <w:rFonts w:ascii="Times New Roman" w:hAnsi="Times New Roman"/>
          <w:color w:val="000000"/>
          <w:szCs w:val="28"/>
          <w:lang w:val="uk-UA"/>
        </w:rPr>
        <w:t xml:space="preserve"> (зі змінами)</w:t>
      </w:r>
      <w:r w:rsidRPr="001E1398">
        <w:rPr>
          <w:rFonts w:ascii="Times New Roman" w:eastAsiaTheme="minorEastAsia" w:hAnsi="Times New Roman"/>
          <w:bCs/>
          <w:szCs w:val="28"/>
          <w:lang w:val="uk-UA"/>
        </w:rPr>
        <w:t xml:space="preserve">, </w:t>
      </w:r>
      <w:r w:rsidR="00664AA6" w:rsidRPr="001E1398">
        <w:rPr>
          <w:rFonts w:ascii="Times New Roman" w:eastAsiaTheme="minorEastAsia" w:hAnsi="Times New Roman"/>
          <w:bCs/>
          <w:szCs w:val="28"/>
          <w:lang w:val="uk-UA"/>
        </w:rPr>
        <w:t>проект якого було розглянуто та схвалено рішенням виконавчого комітету Обухівської міської ради Київської області від __________ №</w:t>
      </w:r>
      <w:r w:rsidR="001248B7">
        <w:rPr>
          <w:rFonts w:ascii="Times New Roman" w:eastAsiaTheme="minorEastAsia" w:hAnsi="Times New Roman"/>
          <w:bCs/>
          <w:szCs w:val="28"/>
          <w:lang w:val="uk-UA"/>
        </w:rPr>
        <w:t>___</w:t>
      </w:r>
      <w:r w:rsidR="00664AA6" w:rsidRPr="001E1398">
        <w:rPr>
          <w:rFonts w:ascii="Times New Roman" w:eastAsiaTheme="minorEastAsia" w:hAnsi="Times New Roman"/>
          <w:bCs/>
          <w:szCs w:val="28"/>
          <w:lang w:val="uk-UA"/>
        </w:rPr>
        <w:t xml:space="preserve"> враховуючи рекомендації постійних комісій Обухівської</w:t>
      </w:r>
      <w:r w:rsidR="00162440" w:rsidRPr="001E1398">
        <w:rPr>
          <w:rFonts w:ascii="Times New Roman" w:eastAsiaTheme="minorEastAsia" w:hAnsi="Times New Roman"/>
          <w:bCs/>
          <w:szCs w:val="28"/>
          <w:lang w:val="uk-UA"/>
        </w:rPr>
        <w:t xml:space="preserve"> міської ради </w:t>
      </w:r>
      <w:r w:rsidR="00664AA6" w:rsidRPr="001E1398">
        <w:rPr>
          <w:rFonts w:ascii="Times New Roman" w:eastAsiaTheme="minorEastAsia" w:hAnsi="Times New Roman"/>
          <w:bCs/>
          <w:szCs w:val="28"/>
          <w:lang w:val="uk-UA"/>
        </w:rPr>
        <w:t>з гуманітарних питань та з питань фінансів, бюджету, планування, соціально-економічного розвитку, інвестицій та міжнародного співробітництва</w:t>
      </w:r>
      <w:r w:rsidR="00583AA0" w:rsidRPr="001E1398">
        <w:rPr>
          <w:rFonts w:ascii="Times New Roman" w:eastAsiaTheme="minorEastAsia" w:hAnsi="Times New Roman"/>
          <w:bCs/>
          <w:szCs w:val="28"/>
          <w:lang w:val="uk-UA"/>
        </w:rPr>
        <w:t xml:space="preserve">, </w:t>
      </w:r>
      <w:r w:rsidRPr="001E1398">
        <w:rPr>
          <w:rFonts w:ascii="Times New Roman" w:eastAsiaTheme="minorEastAsia" w:hAnsi="Times New Roman"/>
          <w:bCs/>
          <w:szCs w:val="28"/>
          <w:lang w:val="uk-UA"/>
        </w:rPr>
        <w:t>керуючись підпунктом 22 частини першої статті 26 Закону України «Про міс</w:t>
      </w:r>
      <w:r w:rsidR="00583AA0" w:rsidRPr="001E1398">
        <w:rPr>
          <w:rFonts w:ascii="Times New Roman" w:eastAsiaTheme="minorEastAsia" w:hAnsi="Times New Roman"/>
          <w:bCs/>
          <w:szCs w:val="28"/>
          <w:lang w:val="uk-UA"/>
        </w:rPr>
        <w:t>цеве самоврядування в Україні»</w:t>
      </w:r>
    </w:p>
    <w:p w14:paraId="345E9F45" w14:textId="77777777" w:rsidR="00583AA0" w:rsidRPr="001E1398" w:rsidRDefault="00583AA0" w:rsidP="00583AA0">
      <w:pPr>
        <w:overflowPunct/>
        <w:autoSpaceDE/>
        <w:autoSpaceDN/>
        <w:adjustRightInd/>
        <w:ind w:left="284" w:right="-284" w:firstLine="567"/>
        <w:jc w:val="both"/>
        <w:rPr>
          <w:rFonts w:ascii="Times New Roman" w:eastAsiaTheme="minorEastAsia" w:hAnsi="Times New Roman"/>
          <w:bCs/>
          <w:szCs w:val="28"/>
          <w:lang w:val="uk-UA"/>
        </w:rPr>
      </w:pPr>
    </w:p>
    <w:p w14:paraId="2D10E359" w14:textId="77777777" w:rsidR="00AA4E17" w:rsidRPr="001E1398" w:rsidRDefault="00AA4E17" w:rsidP="00AA4E17">
      <w:pPr>
        <w:overflowPunct/>
        <w:autoSpaceDE/>
        <w:autoSpaceDN/>
        <w:adjustRightInd/>
        <w:spacing w:after="120"/>
        <w:ind w:left="284" w:right="-284" w:firstLine="567"/>
        <w:jc w:val="center"/>
        <w:rPr>
          <w:rFonts w:ascii="Times New Roman" w:eastAsiaTheme="minorEastAsia" w:hAnsi="Times New Roman"/>
          <w:b/>
          <w:bCs/>
          <w:szCs w:val="28"/>
          <w:lang w:val="uk-UA"/>
        </w:rPr>
      </w:pPr>
      <w:r w:rsidRPr="001E1398">
        <w:rPr>
          <w:rFonts w:ascii="Times New Roman" w:eastAsiaTheme="minorEastAsia" w:hAnsi="Times New Roman"/>
          <w:b/>
          <w:bCs/>
          <w:szCs w:val="28"/>
          <w:lang w:val="uk-UA"/>
        </w:rPr>
        <w:t>ОБУХІВСЬКА МІСЬКА РАДА ВИРІШИЛА:</w:t>
      </w:r>
    </w:p>
    <w:p w14:paraId="7BEE9988" w14:textId="3D575570" w:rsidR="00AA4E17" w:rsidRPr="001E1398" w:rsidRDefault="00AA4E17" w:rsidP="00AA4E17">
      <w:pPr>
        <w:overflowPunct/>
        <w:autoSpaceDE/>
        <w:autoSpaceDN/>
        <w:adjustRightInd/>
        <w:ind w:left="284" w:right="-284" w:firstLine="567"/>
        <w:contextualSpacing/>
        <w:jc w:val="both"/>
        <w:rPr>
          <w:rFonts w:ascii="Times New Roman" w:hAnsi="Times New Roman"/>
          <w:szCs w:val="28"/>
          <w:lang w:val="uk-UA"/>
        </w:rPr>
      </w:pPr>
      <w:r w:rsidRPr="001E1398">
        <w:rPr>
          <w:rFonts w:ascii="Times New Roman" w:hAnsi="Times New Roman"/>
          <w:szCs w:val="28"/>
          <w:lang w:val="uk-UA"/>
        </w:rPr>
        <w:t>1. Затвердити звіт п</w:t>
      </w:r>
      <w:r w:rsidRPr="001E1398">
        <w:rPr>
          <w:rFonts w:ascii="Times New Roman" w:hAnsi="Times New Roman"/>
          <w:iCs/>
          <w:szCs w:val="28"/>
          <w:lang w:val="uk-UA"/>
        </w:rPr>
        <w:t>ро виконання</w:t>
      </w:r>
      <w:r w:rsidRPr="001E1398">
        <w:rPr>
          <w:rFonts w:ascii="Times New Roman" w:eastAsiaTheme="minorEastAsia" w:hAnsi="Times New Roman"/>
          <w:bCs/>
          <w:szCs w:val="28"/>
          <w:lang w:val="uk-UA"/>
        </w:rPr>
        <w:t xml:space="preserve"> </w:t>
      </w:r>
      <w:r w:rsidRPr="001E1398">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w:t>
      </w:r>
      <w:r w:rsidR="00583AA0" w:rsidRPr="001E1398">
        <w:rPr>
          <w:rFonts w:ascii="Times New Roman" w:hAnsi="Times New Roman"/>
          <w:color w:val="000000"/>
          <w:szCs w:val="28"/>
          <w:lang w:val="uk-UA"/>
        </w:rPr>
        <w:t>ромади на 2021-2025 роки за 202</w:t>
      </w:r>
      <w:r w:rsidR="00EF798A">
        <w:rPr>
          <w:rFonts w:ascii="Times New Roman" w:hAnsi="Times New Roman"/>
          <w:color w:val="000000"/>
          <w:szCs w:val="28"/>
          <w:lang w:val="uk-UA"/>
        </w:rPr>
        <w:t>5</w:t>
      </w:r>
      <w:r w:rsidRPr="001E1398">
        <w:rPr>
          <w:rFonts w:ascii="Times New Roman" w:hAnsi="Times New Roman"/>
          <w:color w:val="000000"/>
          <w:szCs w:val="28"/>
          <w:lang w:val="uk-UA"/>
        </w:rPr>
        <w:t xml:space="preserve"> рік</w:t>
      </w:r>
      <w:r w:rsidR="00583AA0" w:rsidRPr="001E1398">
        <w:rPr>
          <w:rFonts w:ascii="Times New Roman" w:hAnsi="Times New Roman"/>
          <w:color w:val="000000"/>
          <w:szCs w:val="28"/>
          <w:lang w:val="uk-UA"/>
        </w:rPr>
        <w:t>,</w:t>
      </w:r>
      <w:r w:rsidRPr="001E1398">
        <w:rPr>
          <w:rFonts w:ascii="Times New Roman" w:hAnsi="Times New Roman"/>
          <w:color w:val="000000"/>
          <w:szCs w:val="28"/>
          <w:lang w:val="uk-UA"/>
        </w:rPr>
        <w:t xml:space="preserve"> що додається</w:t>
      </w:r>
      <w:r w:rsidRPr="001E1398">
        <w:rPr>
          <w:rFonts w:ascii="Times New Roman" w:hAnsi="Times New Roman"/>
          <w:szCs w:val="28"/>
          <w:lang w:val="uk-UA"/>
        </w:rPr>
        <w:t>.</w:t>
      </w:r>
    </w:p>
    <w:p w14:paraId="0B84EC32" w14:textId="77777777" w:rsidR="00162440" w:rsidRPr="001E1398" w:rsidRDefault="00162440" w:rsidP="00162440">
      <w:pPr>
        <w:overflowPunct/>
        <w:autoSpaceDE/>
        <w:autoSpaceDN/>
        <w:adjustRightInd/>
        <w:ind w:left="284" w:right="-286" w:firstLine="567"/>
        <w:jc w:val="both"/>
        <w:rPr>
          <w:rFonts w:ascii="Times New Roman" w:hAnsi="Times New Roman"/>
          <w:bCs/>
          <w:szCs w:val="28"/>
          <w:lang w:val="uk-UA"/>
        </w:rPr>
      </w:pPr>
      <w:r w:rsidRPr="001E1398">
        <w:rPr>
          <w:rFonts w:ascii="Times New Roman" w:hAnsi="Times New Roman"/>
          <w:szCs w:val="28"/>
          <w:lang w:val="uk-UA"/>
        </w:rPr>
        <w:t xml:space="preserve">2. Контроль за виконанням цього рішення покладається на </w:t>
      </w:r>
      <w:r w:rsidRPr="001E1398">
        <w:rPr>
          <w:rFonts w:ascii="Times New Roman" w:hAnsi="Times New Roman"/>
          <w:color w:val="202020"/>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Pr="001E1398">
        <w:rPr>
          <w:rFonts w:ascii="Times New Roman" w:hAnsi="Times New Roman"/>
          <w:szCs w:val="28"/>
          <w:lang w:val="uk-UA"/>
        </w:rPr>
        <w:t xml:space="preserve">постійні комісії </w:t>
      </w:r>
      <w:r w:rsidRPr="001E1398">
        <w:rPr>
          <w:rFonts w:ascii="Times New Roman" w:hAnsi="Times New Roman"/>
          <w:bCs/>
          <w:szCs w:val="28"/>
          <w:lang w:val="uk-UA" w:eastAsia="ar-SA"/>
        </w:rPr>
        <w:t>Обухівської міської ради</w:t>
      </w:r>
      <w:r w:rsidRPr="001E1398">
        <w:rPr>
          <w:rFonts w:ascii="Times New Roman" w:hAnsi="Times New Roman"/>
          <w:szCs w:val="28"/>
          <w:lang w:val="uk-UA"/>
        </w:rPr>
        <w:t xml:space="preserve"> </w:t>
      </w:r>
      <w:r w:rsidRPr="001E1398">
        <w:rPr>
          <w:rFonts w:ascii="Times New Roman" w:eastAsiaTheme="minorEastAsia" w:hAnsi="Times New Roman"/>
          <w:bCs/>
          <w:szCs w:val="28"/>
          <w:lang w:val="uk-UA"/>
        </w:rPr>
        <w:t>з гуманітарних питань та з питань фінансів, бюджету, планування, соціально–економічного розвитку, інвестицій та міжнародного співробітництва</w:t>
      </w:r>
      <w:r w:rsidRPr="001E1398">
        <w:rPr>
          <w:rFonts w:ascii="Times New Roman" w:hAnsi="Times New Roman"/>
          <w:bCs/>
          <w:szCs w:val="28"/>
          <w:lang w:val="uk-UA"/>
        </w:rPr>
        <w:t>.</w:t>
      </w:r>
    </w:p>
    <w:p w14:paraId="05660253" w14:textId="77777777" w:rsidR="00AA4E17" w:rsidRPr="001E1398" w:rsidRDefault="00AA4E17" w:rsidP="00AA4E17">
      <w:pPr>
        <w:overflowPunct/>
        <w:autoSpaceDE/>
        <w:autoSpaceDN/>
        <w:adjustRightInd/>
        <w:ind w:left="284" w:right="-284" w:firstLine="567"/>
        <w:jc w:val="both"/>
        <w:rPr>
          <w:rFonts w:ascii="Times New Roman" w:hAnsi="Times New Roman"/>
          <w:szCs w:val="28"/>
          <w:lang w:val="uk-UA"/>
        </w:rPr>
      </w:pPr>
    </w:p>
    <w:p w14:paraId="3573DA8F" w14:textId="77777777" w:rsidR="001E1398" w:rsidRPr="001E1398" w:rsidRDefault="001E1398" w:rsidP="00AA4E17">
      <w:pPr>
        <w:overflowPunct/>
        <w:autoSpaceDE/>
        <w:autoSpaceDN/>
        <w:adjustRightInd/>
        <w:ind w:left="284" w:right="-284" w:firstLine="567"/>
        <w:jc w:val="both"/>
        <w:rPr>
          <w:rFonts w:ascii="Times New Roman" w:hAnsi="Times New Roman"/>
          <w:szCs w:val="28"/>
          <w:lang w:val="uk-UA"/>
        </w:rPr>
      </w:pPr>
    </w:p>
    <w:p w14:paraId="38946077" w14:textId="77777777" w:rsidR="00C60F5D" w:rsidRPr="001E1398" w:rsidRDefault="00C60F5D" w:rsidP="00C60F5D">
      <w:pPr>
        <w:overflowPunct/>
        <w:autoSpaceDE/>
        <w:adjustRightInd/>
        <w:ind w:left="284" w:right="-428"/>
        <w:rPr>
          <w:rFonts w:ascii="Times New Roman" w:hAnsi="Times New Roman"/>
          <w:b/>
          <w:szCs w:val="28"/>
          <w:lang w:val="uk-UA"/>
        </w:rPr>
      </w:pPr>
      <w:r w:rsidRPr="001E1398">
        <w:rPr>
          <w:rFonts w:ascii="Times New Roman" w:hAnsi="Times New Roman"/>
          <w:b/>
          <w:szCs w:val="28"/>
          <w:lang w:val="uk-UA"/>
        </w:rPr>
        <w:t xml:space="preserve">Секретар Обухівської  міської ради         </w:t>
      </w:r>
      <w:r w:rsidRPr="001E1398">
        <w:rPr>
          <w:rFonts w:ascii="Times New Roman" w:hAnsi="Times New Roman"/>
          <w:b/>
          <w:szCs w:val="28"/>
          <w:lang w:val="uk-UA"/>
        </w:rPr>
        <w:tab/>
      </w:r>
      <w:r w:rsidRPr="001E1398">
        <w:rPr>
          <w:rFonts w:ascii="Times New Roman" w:hAnsi="Times New Roman"/>
          <w:b/>
          <w:szCs w:val="28"/>
          <w:lang w:val="uk-UA"/>
        </w:rPr>
        <w:tab/>
      </w:r>
      <w:r w:rsidRPr="001E1398">
        <w:rPr>
          <w:rFonts w:ascii="Times New Roman" w:hAnsi="Times New Roman"/>
          <w:b/>
          <w:szCs w:val="28"/>
          <w:lang w:val="uk-UA"/>
        </w:rPr>
        <w:tab/>
        <w:t xml:space="preserve">      </w:t>
      </w:r>
      <w:r w:rsidR="005F67C2" w:rsidRPr="001E1398">
        <w:rPr>
          <w:rFonts w:ascii="Times New Roman" w:hAnsi="Times New Roman"/>
          <w:b/>
          <w:szCs w:val="28"/>
          <w:lang w:val="uk-UA"/>
        </w:rPr>
        <w:t xml:space="preserve">  </w:t>
      </w:r>
      <w:r w:rsidRPr="001E1398">
        <w:rPr>
          <w:rFonts w:ascii="Times New Roman" w:hAnsi="Times New Roman"/>
          <w:b/>
          <w:szCs w:val="28"/>
          <w:lang w:val="uk-UA"/>
        </w:rPr>
        <w:t>Лариса ІЛЬЄНКО</w:t>
      </w:r>
    </w:p>
    <w:p w14:paraId="2F4577C5" w14:textId="77777777" w:rsidR="00C60F5D" w:rsidRPr="001E1398" w:rsidRDefault="00C60F5D" w:rsidP="00C60F5D">
      <w:pPr>
        <w:overflowPunct/>
        <w:autoSpaceDE/>
        <w:adjustRightInd/>
        <w:ind w:left="284"/>
        <w:rPr>
          <w:rFonts w:ascii="Times New Roman" w:hAnsi="Times New Roman"/>
          <w:szCs w:val="28"/>
          <w:lang w:val="uk-UA"/>
        </w:rPr>
      </w:pPr>
    </w:p>
    <w:p w14:paraId="17107F6F" w14:textId="77777777" w:rsidR="00C60F5D" w:rsidRPr="001E1398" w:rsidRDefault="00C60F5D" w:rsidP="00C60F5D">
      <w:pPr>
        <w:overflowPunct/>
        <w:autoSpaceDE/>
        <w:adjustRightInd/>
        <w:rPr>
          <w:rFonts w:ascii="Times New Roman" w:hAnsi="Times New Roman"/>
          <w:szCs w:val="28"/>
          <w:lang w:val="uk-UA"/>
        </w:rPr>
      </w:pPr>
    </w:p>
    <w:p w14:paraId="6EF58802" w14:textId="77777777" w:rsidR="005B64B7" w:rsidRPr="001E1398" w:rsidRDefault="005B64B7" w:rsidP="005B64B7">
      <w:pPr>
        <w:overflowPunct/>
        <w:autoSpaceDE/>
        <w:autoSpaceDN/>
        <w:adjustRightInd/>
        <w:rPr>
          <w:rFonts w:ascii="Times New Roman" w:hAnsi="Times New Roman"/>
          <w:szCs w:val="28"/>
          <w:lang w:val="uk-UA"/>
        </w:rPr>
      </w:pPr>
    </w:p>
    <w:p w14:paraId="5C6FA7E4" w14:textId="77777777" w:rsidR="00583AA0" w:rsidRDefault="00583AA0" w:rsidP="005B64B7">
      <w:pPr>
        <w:overflowPunct/>
        <w:autoSpaceDE/>
        <w:autoSpaceDN/>
        <w:adjustRightInd/>
        <w:rPr>
          <w:rFonts w:ascii="Times New Roman" w:hAnsi="Times New Roman"/>
          <w:sz w:val="24"/>
          <w:szCs w:val="24"/>
          <w:lang w:val="uk-UA"/>
        </w:rPr>
      </w:pPr>
    </w:p>
    <w:p w14:paraId="4288B6B6" w14:textId="5A75828D" w:rsidR="001E1398" w:rsidRDefault="001E1398" w:rsidP="005B64B7">
      <w:pPr>
        <w:overflowPunct/>
        <w:autoSpaceDE/>
        <w:autoSpaceDN/>
        <w:adjustRightInd/>
        <w:rPr>
          <w:rFonts w:ascii="Times New Roman" w:hAnsi="Times New Roman"/>
          <w:sz w:val="24"/>
          <w:szCs w:val="24"/>
          <w:lang w:val="uk-UA"/>
        </w:rPr>
      </w:pPr>
    </w:p>
    <w:p w14:paraId="691E4565" w14:textId="49591C4B" w:rsidR="007E461A" w:rsidRDefault="007E461A" w:rsidP="005B64B7">
      <w:pPr>
        <w:overflowPunct/>
        <w:autoSpaceDE/>
        <w:autoSpaceDN/>
        <w:adjustRightInd/>
        <w:rPr>
          <w:rFonts w:ascii="Times New Roman" w:hAnsi="Times New Roman"/>
          <w:sz w:val="24"/>
          <w:szCs w:val="24"/>
          <w:lang w:val="uk-UA"/>
        </w:rPr>
      </w:pPr>
    </w:p>
    <w:p w14:paraId="7A9F3299" w14:textId="4865111E" w:rsidR="007E461A" w:rsidRDefault="007E461A" w:rsidP="005B64B7">
      <w:pPr>
        <w:overflowPunct/>
        <w:autoSpaceDE/>
        <w:autoSpaceDN/>
        <w:adjustRightInd/>
        <w:rPr>
          <w:rFonts w:ascii="Times New Roman" w:hAnsi="Times New Roman"/>
          <w:sz w:val="24"/>
          <w:szCs w:val="24"/>
          <w:lang w:val="uk-UA"/>
        </w:rPr>
      </w:pPr>
    </w:p>
    <w:p w14:paraId="684E7759" w14:textId="77777777" w:rsidR="007E461A" w:rsidRDefault="007E461A" w:rsidP="005B64B7">
      <w:pPr>
        <w:overflowPunct/>
        <w:autoSpaceDE/>
        <w:autoSpaceDN/>
        <w:adjustRightInd/>
        <w:rPr>
          <w:rFonts w:ascii="Times New Roman" w:hAnsi="Times New Roman"/>
          <w:sz w:val="24"/>
          <w:szCs w:val="24"/>
          <w:lang w:val="uk-UA"/>
        </w:rPr>
      </w:pPr>
    </w:p>
    <w:p w14:paraId="11D638A4" w14:textId="77777777" w:rsidR="00583AA0" w:rsidRDefault="00583AA0" w:rsidP="005B64B7">
      <w:pPr>
        <w:overflowPunct/>
        <w:autoSpaceDE/>
        <w:autoSpaceDN/>
        <w:adjustRightInd/>
        <w:rPr>
          <w:rFonts w:ascii="Times New Roman" w:hAnsi="Times New Roman"/>
          <w:sz w:val="24"/>
          <w:szCs w:val="24"/>
          <w:lang w:val="uk-UA"/>
        </w:rPr>
      </w:pPr>
    </w:p>
    <w:p w14:paraId="62479ADB" w14:textId="77777777" w:rsidR="005B64B7" w:rsidRPr="00DD3927" w:rsidRDefault="005B64B7" w:rsidP="005B64B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BB7BC3">
        <w:rPr>
          <w:rFonts w:ascii="Times New Roman" w:hAnsi="Times New Roman"/>
          <w:sz w:val="24"/>
          <w:szCs w:val="24"/>
          <w:lang w:val="uk-UA"/>
        </w:rPr>
        <w:t xml:space="preserve">  </w:t>
      </w:r>
      <w:r w:rsidRPr="00DD3927">
        <w:rPr>
          <w:rFonts w:ascii="Times New Roman" w:hAnsi="Times New Roman"/>
          <w:sz w:val="24"/>
          <w:szCs w:val="24"/>
          <w:lang w:val="uk-UA"/>
        </w:rPr>
        <w:t>ПОГОДЖЕНО :</w:t>
      </w:r>
    </w:p>
    <w:tbl>
      <w:tblPr>
        <w:tblStyle w:val="72"/>
        <w:tblpPr w:leftFromText="180" w:rightFromText="180" w:vertAnchor="text" w:horzAnchor="margin" w:tblpX="392" w:tblpY="9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9"/>
        <w:gridCol w:w="2592"/>
        <w:gridCol w:w="3780"/>
      </w:tblGrid>
      <w:tr w:rsidR="005B64B7" w:rsidRPr="00DD3927" w14:paraId="0B82045A" w14:textId="77777777" w:rsidTr="005B64B7">
        <w:tc>
          <w:tcPr>
            <w:tcW w:w="3409" w:type="dxa"/>
            <w:vAlign w:val="center"/>
          </w:tcPr>
          <w:p w14:paraId="700CB4FF"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32889AFD"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Заступник міського голови Обухівської міської ради</w:t>
            </w:r>
          </w:p>
          <w:p w14:paraId="3DAEBB98"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735F8E55"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33E44419"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Антоніна ШЕВЧЕНКО</w:t>
            </w:r>
          </w:p>
          <w:p w14:paraId="5715383D" w14:textId="11D6C27C"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w:t>
            </w:r>
            <w:r w:rsidR="007E794D">
              <w:rPr>
                <w:rFonts w:ascii="Times New Roman" w:hAnsi="Times New Roman"/>
                <w:sz w:val="22"/>
                <w:szCs w:val="22"/>
                <w:lang w:val="uk-UA" w:eastAsia="en-US"/>
              </w:rPr>
              <w:t>______202</w:t>
            </w:r>
            <w:r w:rsidR="00EF798A">
              <w:rPr>
                <w:rFonts w:ascii="Times New Roman" w:hAnsi="Times New Roman"/>
                <w:sz w:val="22"/>
                <w:szCs w:val="22"/>
                <w:lang w:val="uk-UA" w:eastAsia="en-US"/>
              </w:rPr>
              <w:t>6</w:t>
            </w:r>
            <w:r w:rsidRPr="00DD3927">
              <w:rPr>
                <w:rFonts w:ascii="Times New Roman" w:hAnsi="Times New Roman"/>
                <w:sz w:val="22"/>
                <w:szCs w:val="22"/>
                <w:lang w:val="uk-UA" w:eastAsia="en-US"/>
              </w:rPr>
              <w:t xml:space="preserve"> року</w:t>
            </w:r>
          </w:p>
          <w:p w14:paraId="641B6F19"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0344BDE5" w14:textId="77777777" w:rsidTr="005B64B7">
        <w:tc>
          <w:tcPr>
            <w:tcW w:w="3409" w:type="dxa"/>
            <w:vAlign w:val="center"/>
            <w:hideMark/>
          </w:tcPr>
          <w:p w14:paraId="15EDA440"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58C2DD87"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На</w:t>
            </w:r>
            <w:r>
              <w:rPr>
                <w:rFonts w:ascii="Times New Roman" w:hAnsi="Times New Roman"/>
                <w:sz w:val="22"/>
                <w:szCs w:val="22"/>
                <w:lang w:val="uk-UA" w:eastAsia="en-US"/>
              </w:rPr>
              <w:t>чальник фінансового управління в</w:t>
            </w:r>
            <w:r w:rsidRPr="00DD3927">
              <w:rPr>
                <w:rFonts w:ascii="Times New Roman" w:hAnsi="Times New Roman"/>
                <w:sz w:val="22"/>
                <w:szCs w:val="22"/>
                <w:lang w:val="uk-UA" w:eastAsia="en-US"/>
              </w:rPr>
              <w:t xml:space="preserve">иконавчого комітету Обухівської міської ради </w:t>
            </w:r>
          </w:p>
        </w:tc>
        <w:tc>
          <w:tcPr>
            <w:tcW w:w="2592" w:type="dxa"/>
            <w:vAlign w:val="center"/>
            <w:hideMark/>
          </w:tcPr>
          <w:p w14:paraId="46B95950"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4FA420A9"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6685E1FD" w14:textId="1358DC4F" w:rsidR="005B64B7" w:rsidRPr="00DD3927" w:rsidRDefault="000777DF" w:rsidP="000777DF">
            <w:pPr>
              <w:overflowPunct/>
              <w:autoSpaceDE/>
              <w:autoSpaceDN/>
              <w:adjustRightInd/>
              <w:jc w:val="center"/>
              <w:rPr>
                <w:rFonts w:ascii="Times New Roman" w:hAnsi="Times New Roman"/>
                <w:sz w:val="22"/>
                <w:szCs w:val="22"/>
                <w:lang w:val="uk-UA" w:eastAsia="en-US"/>
              </w:rPr>
            </w:pPr>
            <w:r>
              <w:rPr>
                <w:rFonts w:ascii="Times New Roman" w:hAnsi="Times New Roman"/>
                <w:sz w:val="22"/>
                <w:szCs w:val="22"/>
                <w:lang w:val="uk-UA" w:eastAsia="en-US"/>
              </w:rPr>
              <w:t xml:space="preserve">        ____</w:t>
            </w:r>
            <w:r w:rsidR="005B64B7" w:rsidRPr="00DD3927">
              <w:rPr>
                <w:rFonts w:ascii="Times New Roman" w:hAnsi="Times New Roman"/>
                <w:sz w:val="22"/>
                <w:szCs w:val="22"/>
                <w:lang w:val="uk-UA" w:eastAsia="en-US"/>
              </w:rPr>
              <w:t>_______________</w:t>
            </w:r>
          </w:p>
        </w:tc>
        <w:tc>
          <w:tcPr>
            <w:tcW w:w="3780" w:type="dxa"/>
            <w:vAlign w:val="center"/>
            <w:hideMark/>
          </w:tcPr>
          <w:p w14:paraId="393B84A5"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3B5C90B3"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6927E5F0"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Ніна МЕДВІДЧУК</w:t>
            </w:r>
          </w:p>
          <w:p w14:paraId="3AAD09E5" w14:textId="65BBCF39"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w:t>
            </w:r>
            <w:r w:rsidR="00EF798A">
              <w:rPr>
                <w:rFonts w:ascii="Times New Roman" w:hAnsi="Times New Roman"/>
                <w:sz w:val="22"/>
                <w:szCs w:val="22"/>
                <w:lang w:val="uk-UA" w:eastAsia="en-US"/>
              </w:rPr>
              <w:t>6</w:t>
            </w:r>
            <w:r w:rsidR="005B64B7" w:rsidRPr="00DD3927">
              <w:rPr>
                <w:rFonts w:ascii="Times New Roman" w:hAnsi="Times New Roman"/>
                <w:sz w:val="22"/>
                <w:szCs w:val="22"/>
                <w:lang w:val="uk-UA" w:eastAsia="en-US"/>
              </w:rPr>
              <w:t xml:space="preserve"> року</w:t>
            </w:r>
          </w:p>
          <w:p w14:paraId="1B616AA3"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18F91351" w14:textId="77777777" w:rsidTr="005B64B7">
        <w:tc>
          <w:tcPr>
            <w:tcW w:w="3409" w:type="dxa"/>
            <w:vAlign w:val="center"/>
          </w:tcPr>
          <w:p w14:paraId="7F35A306"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47BC1D29"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16B781BE"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6951F1D5" w14:textId="77777777" w:rsidTr="005B64B7">
        <w:tc>
          <w:tcPr>
            <w:tcW w:w="3409" w:type="dxa"/>
            <w:vAlign w:val="center"/>
            <w:hideMark/>
          </w:tcPr>
          <w:p w14:paraId="2666D43B"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Начальник </w:t>
            </w:r>
            <w:r>
              <w:rPr>
                <w:rFonts w:ascii="Times New Roman" w:hAnsi="Times New Roman"/>
                <w:sz w:val="22"/>
                <w:szCs w:val="22"/>
                <w:lang w:val="uk-UA" w:eastAsia="en-US"/>
              </w:rPr>
              <w:t>юридичного відділу в</w:t>
            </w:r>
            <w:r w:rsidRPr="00DD3927">
              <w:rPr>
                <w:rFonts w:ascii="Times New Roman" w:hAnsi="Times New Roman"/>
                <w:sz w:val="22"/>
                <w:szCs w:val="22"/>
                <w:lang w:val="uk-UA" w:eastAsia="en-US"/>
              </w:rPr>
              <w:t xml:space="preserve">иконавчого комітету Обухівської міської ради Київської області                                                                        </w:t>
            </w:r>
          </w:p>
        </w:tc>
        <w:tc>
          <w:tcPr>
            <w:tcW w:w="2592" w:type="dxa"/>
            <w:vAlign w:val="center"/>
            <w:hideMark/>
          </w:tcPr>
          <w:p w14:paraId="51E8B20D"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670375A9"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0AC5C58A" w14:textId="77777777"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Сергій ПІДЛІСНИЙ</w:t>
            </w:r>
          </w:p>
          <w:p w14:paraId="6037FD3F" w14:textId="1A0190C6"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w:t>
            </w:r>
            <w:r w:rsidR="00EF798A">
              <w:rPr>
                <w:rFonts w:ascii="Times New Roman" w:hAnsi="Times New Roman"/>
                <w:sz w:val="22"/>
                <w:szCs w:val="22"/>
                <w:lang w:val="uk-UA" w:eastAsia="en-US"/>
              </w:rPr>
              <w:t>6</w:t>
            </w:r>
            <w:r w:rsidR="005B64B7" w:rsidRPr="00DD3927">
              <w:rPr>
                <w:rFonts w:ascii="Times New Roman" w:hAnsi="Times New Roman"/>
                <w:sz w:val="22"/>
                <w:szCs w:val="22"/>
                <w:lang w:val="uk-UA" w:eastAsia="en-US"/>
              </w:rPr>
              <w:t xml:space="preserve"> року</w:t>
            </w:r>
          </w:p>
          <w:p w14:paraId="5EFB49FA"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26F70F6A" w14:textId="77777777" w:rsidTr="005B64B7">
        <w:trPr>
          <w:trHeight w:val="287"/>
        </w:trPr>
        <w:tc>
          <w:tcPr>
            <w:tcW w:w="3409" w:type="dxa"/>
            <w:vAlign w:val="center"/>
          </w:tcPr>
          <w:p w14:paraId="07B75572"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1F559A75"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32133C24"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393DA947" w14:textId="77777777" w:rsidTr="005B64B7">
        <w:trPr>
          <w:trHeight w:val="857"/>
        </w:trPr>
        <w:tc>
          <w:tcPr>
            <w:tcW w:w="3409" w:type="dxa"/>
            <w:vAlign w:val="center"/>
          </w:tcPr>
          <w:p w14:paraId="6F172348"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Начальник відділу молоді, фізичної культури та спорту виконавчого комітету Обухівської міської ради</w:t>
            </w:r>
          </w:p>
        </w:tc>
        <w:tc>
          <w:tcPr>
            <w:tcW w:w="2592" w:type="dxa"/>
            <w:vAlign w:val="center"/>
          </w:tcPr>
          <w:p w14:paraId="65B16FD3" w14:textId="77777777" w:rsidR="005B64B7" w:rsidRDefault="005B64B7" w:rsidP="005B64B7">
            <w:pPr>
              <w:overflowPunct/>
              <w:autoSpaceDE/>
              <w:autoSpaceDN/>
              <w:adjustRightInd/>
              <w:jc w:val="right"/>
              <w:rPr>
                <w:rFonts w:ascii="Times New Roman" w:hAnsi="Times New Roman"/>
                <w:sz w:val="22"/>
                <w:szCs w:val="22"/>
                <w:lang w:val="uk-UA" w:eastAsia="en-US"/>
              </w:rPr>
            </w:pPr>
          </w:p>
          <w:p w14:paraId="631BD66E" w14:textId="77777777" w:rsidR="005B64B7" w:rsidRDefault="005B64B7" w:rsidP="005B64B7">
            <w:pPr>
              <w:overflowPunct/>
              <w:autoSpaceDE/>
              <w:autoSpaceDN/>
              <w:adjustRightInd/>
              <w:jc w:val="right"/>
              <w:rPr>
                <w:rFonts w:ascii="Times New Roman" w:hAnsi="Times New Roman"/>
                <w:sz w:val="22"/>
                <w:szCs w:val="22"/>
                <w:lang w:val="uk-UA" w:eastAsia="en-US"/>
              </w:rPr>
            </w:pPr>
          </w:p>
          <w:p w14:paraId="3DFE1F90"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590DBCD7" w14:textId="77777777" w:rsidR="005B64B7" w:rsidRDefault="005B64B7" w:rsidP="005B64B7">
            <w:pPr>
              <w:overflowPunct/>
              <w:autoSpaceDE/>
              <w:autoSpaceDN/>
              <w:adjustRightInd/>
              <w:rPr>
                <w:rFonts w:ascii="Times New Roman" w:hAnsi="Times New Roman"/>
                <w:sz w:val="22"/>
                <w:szCs w:val="22"/>
                <w:lang w:val="uk-UA" w:eastAsia="en-US"/>
              </w:rPr>
            </w:pPr>
          </w:p>
          <w:p w14:paraId="7F1262A9" w14:textId="77777777" w:rsidR="005B64B7" w:rsidRDefault="005B64B7" w:rsidP="005B64B7">
            <w:pPr>
              <w:overflowPunct/>
              <w:autoSpaceDE/>
              <w:autoSpaceDN/>
              <w:adjustRightInd/>
              <w:rPr>
                <w:rFonts w:ascii="Times New Roman" w:hAnsi="Times New Roman"/>
                <w:sz w:val="22"/>
                <w:szCs w:val="22"/>
                <w:lang w:val="uk-UA" w:eastAsia="en-US"/>
              </w:rPr>
            </w:pPr>
          </w:p>
          <w:p w14:paraId="7F5FF66F" w14:textId="77777777" w:rsidR="005B64B7" w:rsidRPr="005A7BB4"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Максим ЄЛЬСЬКИЙ</w:t>
            </w:r>
          </w:p>
          <w:p w14:paraId="1F7E0912" w14:textId="46A374C3" w:rsidR="005B64B7" w:rsidRPr="005A7BB4"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w:t>
            </w:r>
            <w:r w:rsidR="00EF798A">
              <w:rPr>
                <w:rFonts w:ascii="Times New Roman" w:hAnsi="Times New Roman"/>
                <w:sz w:val="22"/>
                <w:szCs w:val="22"/>
                <w:lang w:val="uk-UA" w:eastAsia="en-US"/>
              </w:rPr>
              <w:t>6</w:t>
            </w:r>
            <w:r w:rsidR="005B64B7" w:rsidRPr="005A7BB4">
              <w:rPr>
                <w:rFonts w:ascii="Times New Roman" w:hAnsi="Times New Roman"/>
                <w:sz w:val="22"/>
                <w:szCs w:val="22"/>
                <w:lang w:val="uk-UA" w:eastAsia="en-US"/>
              </w:rPr>
              <w:t xml:space="preserve"> року</w:t>
            </w:r>
          </w:p>
          <w:p w14:paraId="412EBE0C"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11559A06" w14:textId="77777777" w:rsidTr="005B64B7">
        <w:tc>
          <w:tcPr>
            <w:tcW w:w="3409" w:type="dxa"/>
            <w:vAlign w:val="center"/>
          </w:tcPr>
          <w:p w14:paraId="0D93D73F"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7BB5462D"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745238AF"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7D30059B" w14:textId="77777777" w:rsidTr="005B64B7">
        <w:tc>
          <w:tcPr>
            <w:tcW w:w="3409" w:type="dxa"/>
            <w:vAlign w:val="center"/>
            <w:hideMark/>
          </w:tcPr>
          <w:p w14:paraId="1C0282D1"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Голова постійної комісії з питань </w:t>
            </w:r>
            <w:r w:rsidRPr="00DD3927">
              <w:rPr>
                <w:rFonts w:ascii="Times New Roman" w:hAnsi="Times New Roman"/>
                <w:bCs/>
                <w:sz w:val="22"/>
                <w:szCs w:val="22"/>
                <w:lang w:val="uk-UA" w:eastAsia="en-US"/>
              </w:rPr>
              <w:t>фінансів, бюджету, планування, соціально – економічного розвитку, інвестицій та міжнародного співробітництва</w:t>
            </w:r>
            <w:r w:rsidRPr="00DD3927">
              <w:rPr>
                <w:rFonts w:ascii="Times New Roman" w:hAnsi="Times New Roman"/>
                <w:sz w:val="22"/>
                <w:szCs w:val="22"/>
                <w:lang w:val="uk-UA" w:eastAsia="en-US"/>
              </w:rPr>
              <w:t xml:space="preserve">; </w:t>
            </w:r>
          </w:p>
        </w:tc>
        <w:tc>
          <w:tcPr>
            <w:tcW w:w="2592" w:type="dxa"/>
            <w:vAlign w:val="center"/>
            <w:hideMark/>
          </w:tcPr>
          <w:p w14:paraId="27614CF7"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5AD26CAE"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55A03DF4"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14:paraId="7F75A54F"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5F53C893"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2C42996D"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Вікторія ІЩЕНКО</w:t>
            </w:r>
          </w:p>
          <w:p w14:paraId="1204C544" w14:textId="6896B18D"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w:t>
            </w:r>
            <w:r w:rsidR="00EF798A">
              <w:rPr>
                <w:rFonts w:ascii="Times New Roman" w:hAnsi="Times New Roman"/>
                <w:sz w:val="22"/>
                <w:szCs w:val="22"/>
                <w:lang w:val="uk-UA" w:eastAsia="en-US"/>
              </w:rPr>
              <w:t>6</w:t>
            </w:r>
            <w:r w:rsidR="005B64B7" w:rsidRPr="00DD3927">
              <w:rPr>
                <w:rFonts w:ascii="Times New Roman" w:hAnsi="Times New Roman"/>
                <w:sz w:val="22"/>
                <w:szCs w:val="22"/>
                <w:lang w:val="uk-UA" w:eastAsia="en-US"/>
              </w:rPr>
              <w:t xml:space="preserve"> року</w:t>
            </w:r>
          </w:p>
          <w:p w14:paraId="5C106CEF"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543FE2C6" w14:textId="77777777" w:rsidTr="005B64B7">
        <w:tc>
          <w:tcPr>
            <w:tcW w:w="3409" w:type="dxa"/>
            <w:vAlign w:val="center"/>
          </w:tcPr>
          <w:p w14:paraId="36540405"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502AFF45"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1C8FD089"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7E5FC1E5" w14:textId="77777777" w:rsidTr="005B64B7">
        <w:trPr>
          <w:trHeight w:val="1009"/>
        </w:trPr>
        <w:tc>
          <w:tcPr>
            <w:tcW w:w="3409" w:type="dxa"/>
            <w:vAlign w:val="center"/>
            <w:hideMark/>
          </w:tcPr>
          <w:p w14:paraId="31EB98F4"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Постійна комісія</w:t>
            </w:r>
            <w:r w:rsidR="005B64B7" w:rsidRPr="00DD3927">
              <w:rPr>
                <w:rFonts w:ascii="Times New Roman" w:hAnsi="Times New Roman"/>
                <w:sz w:val="22"/>
                <w:szCs w:val="22"/>
                <w:lang w:val="uk-UA" w:eastAsia="en-US"/>
              </w:rPr>
              <w:t xml:space="preserve"> з гуманітарних питань </w:t>
            </w:r>
          </w:p>
        </w:tc>
        <w:tc>
          <w:tcPr>
            <w:tcW w:w="2592" w:type="dxa"/>
            <w:vAlign w:val="center"/>
            <w:hideMark/>
          </w:tcPr>
          <w:p w14:paraId="36578602"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14:paraId="56BCCB80" w14:textId="0EE8CD83" w:rsidR="007E794D" w:rsidRDefault="00FC7E73" w:rsidP="005B64B7">
            <w:pPr>
              <w:overflowPunct/>
              <w:autoSpaceDE/>
              <w:autoSpaceDN/>
              <w:adjustRightInd/>
              <w:rPr>
                <w:rFonts w:ascii="Times New Roman" w:hAnsi="Times New Roman"/>
                <w:sz w:val="22"/>
                <w:szCs w:val="22"/>
                <w:lang w:val="uk-UA" w:eastAsia="en-US"/>
              </w:rPr>
            </w:pPr>
            <w:r w:rsidRPr="00FC7E73">
              <w:rPr>
                <w:rFonts w:ascii="Times New Roman" w:hAnsi="Times New Roman"/>
                <w:sz w:val="22"/>
                <w:szCs w:val="22"/>
                <w:lang w:val="uk-UA" w:eastAsia="en-US"/>
              </w:rPr>
              <w:t>Костянтин МАДЗЯНОВСЬКИЙ</w:t>
            </w:r>
          </w:p>
          <w:p w14:paraId="23D7C000" w14:textId="7311382B"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 xml:space="preserve"> «___» _______202</w:t>
            </w:r>
            <w:r w:rsidR="00EF798A">
              <w:rPr>
                <w:rFonts w:ascii="Times New Roman" w:hAnsi="Times New Roman"/>
                <w:sz w:val="22"/>
                <w:szCs w:val="22"/>
                <w:lang w:val="uk-UA" w:eastAsia="en-US"/>
              </w:rPr>
              <w:t>6</w:t>
            </w:r>
            <w:r w:rsidR="005B64B7" w:rsidRPr="00DD3927">
              <w:rPr>
                <w:rFonts w:ascii="Times New Roman" w:hAnsi="Times New Roman"/>
                <w:sz w:val="22"/>
                <w:szCs w:val="22"/>
                <w:lang w:val="uk-UA" w:eastAsia="en-US"/>
              </w:rPr>
              <w:t xml:space="preserve"> року</w:t>
            </w:r>
          </w:p>
          <w:p w14:paraId="26ED72F4"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bl>
    <w:p w14:paraId="3A9E646E" w14:textId="77777777" w:rsidR="005B64B7" w:rsidRPr="00DD3927" w:rsidRDefault="005B64B7" w:rsidP="005B64B7">
      <w:pPr>
        <w:overflowPunct/>
        <w:autoSpaceDE/>
        <w:autoSpaceDN/>
        <w:adjustRightInd/>
        <w:rPr>
          <w:rFonts w:ascii="Times New Roman" w:hAnsi="Times New Roman"/>
          <w:sz w:val="24"/>
          <w:szCs w:val="24"/>
          <w:lang w:val="uk-UA"/>
        </w:rPr>
      </w:pPr>
    </w:p>
    <w:p w14:paraId="697F9BB6" w14:textId="77777777" w:rsidR="005B64B7" w:rsidRPr="00DD3927" w:rsidRDefault="005B64B7" w:rsidP="005B64B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p>
    <w:p w14:paraId="5F858775" w14:textId="77777777" w:rsidR="005B64B7" w:rsidRPr="00DD3927" w:rsidRDefault="005B64B7" w:rsidP="005B64B7">
      <w:pPr>
        <w:overflowPunct/>
        <w:autoSpaceDE/>
        <w:autoSpaceDN/>
        <w:adjustRightInd/>
        <w:rPr>
          <w:rFonts w:ascii="Times New Roman" w:hAnsi="Times New Roman"/>
          <w:sz w:val="24"/>
          <w:szCs w:val="24"/>
          <w:lang w:val="uk-UA"/>
        </w:rPr>
      </w:pPr>
    </w:p>
    <w:p w14:paraId="20AA7463" w14:textId="77777777"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Проект рішення оприлюднений на веб-сайті  Обухівської міської ради</w:t>
      </w:r>
    </w:p>
    <w:p w14:paraId="463FCE7C" w14:textId="270E215F" w:rsidR="005B64B7" w:rsidRPr="00DD3927" w:rsidRDefault="007E794D" w:rsidP="00BB7BC3">
      <w:pPr>
        <w:overflowPunct/>
        <w:autoSpaceDE/>
        <w:autoSpaceDN/>
        <w:adjustRightInd/>
        <w:ind w:left="426"/>
        <w:rPr>
          <w:rFonts w:ascii="Times New Roman" w:hAnsi="Times New Roman"/>
          <w:sz w:val="24"/>
          <w:szCs w:val="24"/>
          <w:lang w:val="uk-UA"/>
        </w:rPr>
      </w:pPr>
      <w:r>
        <w:rPr>
          <w:rFonts w:ascii="Times New Roman" w:hAnsi="Times New Roman"/>
          <w:sz w:val="24"/>
          <w:szCs w:val="24"/>
          <w:lang w:val="uk-UA"/>
        </w:rPr>
        <w:t xml:space="preserve"> «____» ________202</w:t>
      </w:r>
      <w:r w:rsidR="00EF798A">
        <w:rPr>
          <w:rFonts w:ascii="Times New Roman" w:hAnsi="Times New Roman"/>
          <w:sz w:val="24"/>
          <w:szCs w:val="24"/>
          <w:lang w:val="uk-UA"/>
        </w:rPr>
        <w:t>6</w:t>
      </w:r>
      <w:r w:rsidR="005B64B7" w:rsidRPr="00DD3927">
        <w:rPr>
          <w:rFonts w:ascii="Times New Roman" w:hAnsi="Times New Roman"/>
          <w:sz w:val="24"/>
          <w:szCs w:val="24"/>
          <w:lang w:val="uk-UA"/>
        </w:rPr>
        <w:t xml:space="preserve"> року</w:t>
      </w:r>
    </w:p>
    <w:p w14:paraId="18E140B1" w14:textId="552A5726"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 xml:space="preserve">                                                                                                                </w:t>
      </w:r>
      <w:r w:rsidR="00EF798A" w:rsidRPr="00EF798A">
        <w:rPr>
          <w:rFonts w:ascii="Times New Roman" w:hAnsi="Times New Roman"/>
          <w:sz w:val="24"/>
          <w:szCs w:val="24"/>
          <w:lang w:val="uk-UA"/>
        </w:rPr>
        <w:t>Яна ПЕКАРНІК</w:t>
      </w:r>
    </w:p>
    <w:p w14:paraId="147B9162" w14:textId="77777777" w:rsidR="005B64B7" w:rsidRPr="00DD3927" w:rsidRDefault="005B64B7" w:rsidP="00BB7BC3">
      <w:pPr>
        <w:overflowPunct/>
        <w:autoSpaceDE/>
        <w:autoSpaceDN/>
        <w:adjustRightInd/>
        <w:ind w:left="426"/>
        <w:rPr>
          <w:rFonts w:ascii="Times New Roman CYR" w:hAnsi="Times New Roman CYR" w:cs="Times New Roman CYR"/>
          <w:spacing w:val="-3"/>
          <w:sz w:val="24"/>
          <w:szCs w:val="24"/>
          <w:lang w:val="uk-UA"/>
        </w:rPr>
      </w:pPr>
      <w:r w:rsidRPr="00DD3927">
        <w:rPr>
          <w:rFonts w:ascii="Times New Roman" w:hAnsi="Times New Roman"/>
          <w:sz w:val="24"/>
          <w:szCs w:val="24"/>
          <w:lang w:val="uk-UA"/>
        </w:rPr>
        <w:t xml:space="preserve">  </w:t>
      </w:r>
    </w:p>
    <w:p w14:paraId="6385103A" w14:textId="77777777" w:rsidR="005B64B7" w:rsidRPr="00DD3927" w:rsidRDefault="005B64B7" w:rsidP="005B64B7">
      <w:pPr>
        <w:overflowPunct/>
        <w:autoSpaceDE/>
        <w:autoSpaceDN/>
        <w:adjustRightInd/>
        <w:jc w:val="both"/>
        <w:rPr>
          <w:rFonts w:ascii="Times New Roman" w:hAnsi="Times New Roman"/>
          <w:sz w:val="24"/>
          <w:szCs w:val="24"/>
          <w:lang w:val="uk-UA"/>
        </w:rPr>
      </w:pPr>
      <w:r w:rsidRPr="00DD3927">
        <w:rPr>
          <w:rFonts w:ascii="Times New Roman" w:hAnsi="Times New Roman"/>
          <w:sz w:val="24"/>
          <w:szCs w:val="24"/>
          <w:lang w:val="uk-UA"/>
        </w:rPr>
        <w:t xml:space="preserve"> </w:t>
      </w:r>
    </w:p>
    <w:p w14:paraId="02CC60AF" w14:textId="77777777" w:rsidR="005B64B7" w:rsidRDefault="005B64B7" w:rsidP="005B64B7">
      <w:pPr>
        <w:overflowPunct/>
        <w:autoSpaceDE/>
        <w:autoSpaceDN/>
        <w:adjustRightInd/>
        <w:rPr>
          <w:rFonts w:ascii="Times New Roman" w:hAnsi="Times New Roman"/>
          <w:sz w:val="24"/>
          <w:szCs w:val="24"/>
          <w:lang w:val="uk-UA"/>
        </w:rPr>
      </w:pPr>
    </w:p>
    <w:p w14:paraId="75A5C45B" w14:textId="77777777" w:rsidR="005B64B7" w:rsidRDefault="005B64B7" w:rsidP="005B64B7">
      <w:pPr>
        <w:overflowPunct/>
        <w:autoSpaceDE/>
        <w:autoSpaceDN/>
        <w:adjustRightInd/>
        <w:rPr>
          <w:rFonts w:ascii="Times New Roman" w:hAnsi="Times New Roman"/>
          <w:sz w:val="24"/>
          <w:szCs w:val="24"/>
          <w:lang w:val="uk-UA"/>
        </w:rPr>
      </w:pPr>
    </w:p>
    <w:p w14:paraId="736ACC65" w14:textId="77777777" w:rsidR="005B64B7" w:rsidRDefault="005B64B7" w:rsidP="005B64B7">
      <w:pPr>
        <w:overflowPunct/>
        <w:autoSpaceDE/>
        <w:autoSpaceDN/>
        <w:adjustRightInd/>
        <w:rPr>
          <w:rFonts w:ascii="Times New Roman" w:hAnsi="Times New Roman"/>
          <w:sz w:val="24"/>
          <w:szCs w:val="24"/>
          <w:lang w:val="uk-UA"/>
        </w:rPr>
      </w:pPr>
    </w:p>
    <w:p w14:paraId="633040D7" w14:textId="77777777" w:rsidR="005B64B7" w:rsidRDefault="005B64B7" w:rsidP="005B64B7">
      <w:pPr>
        <w:overflowPunct/>
        <w:autoSpaceDE/>
        <w:autoSpaceDN/>
        <w:adjustRightInd/>
        <w:rPr>
          <w:rFonts w:ascii="Times New Roman" w:hAnsi="Times New Roman"/>
          <w:sz w:val="24"/>
          <w:szCs w:val="24"/>
          <w:lang w:val="uk-UA"/>
        </w:rPr>
      </w:pPr>
    </w:p>
    <w:p w14:paraId="4D346593" w14:textId="77777777" w:rsidR="005B64B7" w:rsidRDefault="005B64B7" w:rsidP="005B64B7">
      <w:pPr>
        <w:overflowPunct/>
        <w:autoSpaceDE/>
        <w:autoSpaceDN/>
        <w:adjustRightInd/>
        <w:rPr>
          <w:rFonts w:ascii="Times New Roman" w:hAnsi="Times New Roman"/>
          <w:sz w:val="24"/>
          <w:szCs w:val="24"/>
          <w:lang w:val="uk-UA"/>
        </w:rPr>
      </w:pPr>
    </w:p>
    <w:p w14:paraId="6E29A0B3" w14:textId="77777777" w:rsidR="005B64B7" w:rsidRDefault="005B64B7" w:rsidP="005B64B7">
      <w:pPr>
        <w:overflowPunct/>
        <w:autoSpaceDE/>
        <w:autoSpaceDN/>
        <w:adjustRightInd/>
        <w:rPr>
          <w:rFonts w:ascii="Times New Roman" w:hAnsi="Times New Roman"/>
          <w:sz w:val="24"/>
          <w:szCs w:val="24"/>
          <w:lang w:val="uk-UA"/>
        </w:rPr>
      </w:pPr>
    </w:p>
    <w:p w14:paraId="4E06ED3C" w14:textId="77777777" w:rsidR="005B64B7" w:rsidRDefault="005B64B7" w:rsidP="005B64B7">
      <w:pPr>
        <w:overflowPunct/>
        <w:autoSpaceDE/>
        <w:autoSpaceDN/>
        <w:adjustRightInd/>
        <w:rPr>
          <w:rFonts w:ascii="Times New Roman" w:hAnsi="Times New Roman"/>
          <w:sz w:val="24"/>
          <w:szCs w:val="24"/>
          <w:lang w:val="uk-UA"/>
        </w:rPr>
      </w:pPr>
    </w:p>
    <w:p w14:paraId="7AC7FA86" w14:textId="77777777" w:rsidR="005B64B7" w:rsidRDefault="005B64B7" w:rsidP="005B64B7">
      <w:pPr>
        <w:overflowPunct/>
        <w:autoSpaceDE/>
        <w:autoSpaceDN/>
        <w:adjustRightInd/>
        <w:rPr>
          <w:rFonts w:ascii="Times New Roman" w:hAnsi="Times New Roman"/>
          <w:sz w:val="24"/>
          <w:szCs w:val="24"/>
          <w:lang w:val="uk-UA"/>
        </w:rPr>
      </w:pPr>
    </w:p>
    <w:p w14:paraId="64E2DDD0" w14:textId="77777777" w:rsidR="005B64B7" w:rsidRDefault="005B64B7" w:rsidP="005B64B7">
      <w:pPr>
        <w:overflowPunct/>
        <w:autoSpaceDE/>
        <w:autoSpaceDN/>
        <w:adjustRightInd/>
        <w:rPr>
          <w:rFonts w:ascii="Times New Roman" w:hAnsi="Times New Roman"/>
          <w:sz w:val="24"/>
          <w:szCs w:val="24"/>
          <w:lang w:val="uk-UA"/>
        </w:rPr>
      </w:pPr>
    </w:p>
    <w:p w14:paraId="6E646D92" w14:textId="77777777" w:rsidR="005B64B7" w:rsidRDefault="005B64B7" w:rsidP="005B64B7">
      <w:pPr>
        <w:overflowPunct/>
        <w:autoSpaceDE/>
        <w:autoSpaceDN/>
        <w:adjustRightInd/>
        <w:rPr>
          <w:rFonts w:ascii="Times New Roman" w:hAnsi="Times New Roman"/>
          <w:sz w:val="24"/>
          <w:szCs w:val="24"/>
          <w:lang w:val="uk-UA"/>
        </w:rPr>
      </w:pPr>
    </w:p>
    <w:p w14:paraId="1DCC614B" w14:textId="77777777" w:rsidR="005B64B7" w:rsidRDefault="005B64B7" w:rsidP="005B64B7">
      <w:pPr>
        <w:overflowPunct/>
        <w:autoSpaceDE/>
        <w:autoSpaceDN/>
        <w:adjustRightInd/>
        <w:rPr>
          <w:rFonts w:ascii="Times New Roman" w:hAnsi="Times New Roman"/>
          <w:sz w:val="24"/>
          <w:szCs w:val="24"/>
          <w:lang w:val="uk-UA"/>
        </w:rPr>
      </w:pPr>
    </w:p>
    <w:p w14:paraId="44BD3969" w14:textId="77777777" w:rsidR="005B64B7" w:rsidRDefault="005B64B7" w:rsidP="005B64B7">
      <w:pPr>
        <w:overflowPunct/>
        <w:autoSpaceDE/>
        <w:autoSpaceDN/>
        <w:adjustRightInd/>
        <w:rPr>
          <w:rFonts w:ascii="Times New Roman" w:hAnsi="Times New Roman"/>
          <w:sz w:val="24"/>
          <w:szCs w:val="24"/>
          <w:lang w:val="uk-UA"/>
        </w:rPr>
      </w:pPr>
    </w:p>
    <w:p w14:paraId="2A504FB5" w14:textId="77777777" w:rsidR="005B64B7" w:rsidRDefault="005B64B7" w:rsidP="005B64B7">
      <w:pPr>
        <w:overflowPunct/>
        <w:autoSpaceDE/>
        <w:autoSpaceDN/>
        <w:adjustRightInd/>
        <w:rPr>
          <w:rFonts w:ascii="Times New Roman" w:hAnsi="Times New Roman"/>
          <w:sz w:val="24"/>
          <w:szCs w:val="24"/>
          <w:lang w:val="uk-UA"/>
        </w:rPr>
      </w:pPr>
    </w:p>
    <w:p w14:paraId="660E8F12" w14:textId="77777777" w:rsidR="005B64B7" w:rsidRDefault="005B64B7" w:rsidP="005B64B7">
      <w:pPr>
        <w:overflowPunct/>
        <w:autoSpaceDE/>
        <w:autoSpaceDN/>
        <w:adjustRightInd/>
        <w:rPr>
          <w:rFonts w:ascii="Times New Roman" w:hAnsi="Times New Roman"/>
          <w:sz w:val="24"/>
          <w:szCs w:val="24"/>
          <w:lang w:val="uk-UA"/>
        </w:rPr>
      </w:pPr>
    </w:p>
    <w:p w14:paraId="579387D8" w14:textId="77777777" w:rsidR="005761C9" w:rsidRDefault="005761C9" w:rsidP="00D525E2">
      <w:pPr>
        <w:overflowPunct/>
        <w:autoSpaceDE/>
        <w:autoSpaceDN/>
        <w:adjustRightInd/>
        <w:ind w:left="6372" w:right="-286" w:firstLine="708"/>
        <w:rPr>
          <w:rFonts w:ascii="Times New Roman" w:hAnsi="Times New Roman"/>
          <w:sz w:val="26"/>
          <w:szCs w:val="26"/>
          <w:lang w:val="uk-UA"/>
        </w:rPr>
      </w:pPr>
    </w:p>
    <w:p w14:paraId="4887A6DF" w14:textId="77777777" w:rsidR="006277C5" w:rsidRDefault="006277C5" w:rsidP="00D525E2">
      <w:pPr>
        <w:overflowPunct/>
        <w:autoSpaceDE/>
        <w:autoSpaceDN/>
        <w:adjustRightInd/>
        <w:ind w:left="6372" w:right="-286" w:firstLine="708"/>
        <w:rPr>
          <w:rFonts w:ascii="Times New Roman" w:hAnsi="Times New Roman"/>
          <w:sz w:val="26"/>
          <w:szCs w:val="26"/>
          <w:lang w:val="uk-UA"/>
        </w:rPr>
      </w:pPr>
    </w:p>
    <w:p w14:paraId="4C1ABBBF" w14:textId="77777777" w:rsidR="006277C5" w:rsidRDefault="006277C5" w:rsidP="00D525E2">
      <w:pPr>
        <w:overflowPunct/>
        <w:autoSpaceDE/>
        <w:autoSpaceDN/>
        <w:adjustRightInd/>
        <w:ind w:left="6372" w:right="-286" w:firstLine="708"/>
        <w:rPr>
          <w:rFonts w:ascii="Times New Roman" w:hAnsi="Times New Roman"/>
          <w:sz w:val="26"/>
          <w:szCs w:val="26"/>
          <w:lang w:val="uk-UA"/>
        </w:rPr>
      </w:pPr>
    </w:p>
    <w:p w14:paraId="51CF4F4C" w14:textId="1719994C" w:rsidR="00D525E2" w:rsidRPr="00D525E2" w:rsidRDefault="00D525E2" w:rsidP="00D525E2">
      <w:pPr>
        <w:overflowPunct/>
        <w:autoSpaceDE/>
        <w:autoSpaceDN/>
        <w:adjustRightInd/>
        <w:ind w:left="6372" w:right="-286" w:firstLine="708"/>
        <w:rPr>
          <w:rFonts w:ascii="Times New Roman" w:hAnsi="Times New Roman"/>
          <w:sz w:val="26"/>
          <w:szCs w:val="26"/>
          <w:lang w:val="uk-UA"/>
        </w:rPr>
      </w:pPr>
      <w:r w:rsidRPr="00D525E2">
        <w:rPr>
          <w:rFonts w:ascii="Times New Roman" w:hAnsi="Times New Roman"/>
          <w:sz w:val="26"/>
          <w:szCs w:val="26"/>
          <w:lang w:val="uk-UA"/>
        </w:rPr>
        <w:t xml:space="preserve">Додаток </w:t>
      </w:r>
    </w:p>
    <w:p w14:paraId="1921EAAE" w14:textId="77777777" w:rsidR="00D525E2" w:rsidRPr="00D525E2" w:rsidRDefault="00D525E2" w:rsidP="00D525E2">
      <w:pPr>
        <w:overflowPunct/>
        <w:autoSpaceDE/>
        <w:autoSpaceDN/>
        <w:adjustRightInd/>
        <w:ind w:left="6372" w:right="-286" w:firstLine="708"/>
        <w:rPr>
          <w:rFonts w:ascii="Times New Roman" w:hAnsi="Times New Roman"/>
          <w:sz w:val="26"/>
          <w:szCs w:val="26"/>
          <w:lang w:val="uk-UA"/>
        </w:rPr>
      </w:pPr>
      <w:r w:rsidRPr="00D525E2">
        <w:rPr>
          <w:rFonts w:ascii="Times New Roman" w:hAnsi="Times New Roman"/>
          <w:sz w:val="26"/>
          <w:szCs w:val="26"/>
          <w:lang w:val="uk-UA"/>
        </w:rPr>
        <w:t>до рішення сесії</w:t>
      </w:r>
    </w:p>
    <w:p w14:paraId="4534E768" w14:textId="77777777" w:rsidR="00D525E2" w:rsidRPr="00D525E2" w:rsidRDefault="00D525E2" w:rsidP="00D525E2">
      <w:pPr>
        <w:overflowPunct/>
        <w:autoSpaceDE/>
        <w:autoSpaceDN/>
        <w:adjustRightInd/>
        <w:ind w:left="6372" w:right="-286" w:firstLine="708"/>
        <w:rPr>
          <w:rFonts w:ascii="Times New Roman" w:hAnsi="Times New Roman"/>
          <w:sz w:val="26"/>
          <w:szCs w:val="26"/>
          <w:lang w:val="uk-UA"/>
        </w:rPr>
      </w:pPr>
      <w:r w:rsidRPr="00D525E2">
        <w:rPr>
          <w:rFonts w:ascii="Times New Roman" w:hAnsi="Times New Roman"/>
          <w:sz w:val="26"/>
          <w:szCs w:val="26"/>
          <w:lang w:val="uk-UA"/>
        </w:rPr>
        <w:t>Обухівської міської ради</w:t>
      </w:r>
    </w:p>
    <w:p w14:paraId="199E6497" w14:textId="4D1D6ADA" w:rsidR="00D525E2" w:rsidRPr="00D525E2" w:rsidRDefault="00D525E2" w:rsidP="00D525E2">
      <w:pPr>
        <w:overflowPunct/>
        <w:autoSpaceDE/>
        <w:autoSpaceDN/>
        <w:adjustRightInd/>
        <w:ind w:right="-286" w:firstLine="708"/>
        <w:jc w:val="center"/>
        <w:rPr>
          <w:rFonts w:ascii="Times New Roman" w:hAnsi="Times New Roman"/>
          <w:sz w:val="26"/>
          <w:szCs w:val="26"/>
          <w:lang w:val="uk-UA"/>
        </w:rPr>
      </w:pPr>
      <w:r w:rsidRPr="00D525E2">
        <w:rPr>
          <w:rFonts w:ascii="Times New Roman" w:hAnsi="Times New Roman"/>
          <w:sz w:val="26"/>
          <w:szCs w:val="26"/>
          <w:lang w:val="uk-UA"/>
        </w:rPr>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t xml:space="preserve">          від __.02.202</w:t>
      </w:r>
      <w:r w:rsidR="00FC7E73">
        <w:rPr>
          <w:rFonts w:ascii="Times New Roman" w:hAnsi="Times New Roman"/>
          <w:sz w:val="26"/>
          <w:szCs w:val="26"/>
          <w:lang w:val="uk-UA"/>
        </w:rPr>
        <w:t>6</w:t>
      </w:r>
      <w:r w:rsidRPr="00D525E2">
        <w:rPr>
          <w:rFonts w:ascii="Times New Roman" w:hAnsi="Times New Roman"/>
          <w:sz w:val="26"/>
          <w:szCs w:val="26"/>
          <w:lang w:val="uk-UA"/>
        </w:rPr>
        <w:t xml:space="preserve"> р.№ _____</w:t>
      </w:r>
    </w:p>
    <w:p w14:paraId="7005D995" w14:textId="77777777" w:rsidR="0011078D" w:rsidRDefault="0011078D" w:rsidP="00515BE4">
      <w:pPr>
        <w:overflowPunct/>
        <w:autoSpaceDE/>
        <w:autoSpaceDN/>
        <w:adjustRightInd/>
        <w:ind w:firstLine="709"/>
        <w:jc w:val="center"/>
        <w:rPr>
          <w:rFonts w:ascii="Times New Roman" w:hAnsi="Times New Roman"/>
          <w:b/>
          <w:sz w:val="24"/>
          <w:szCs w:val="24"/>
          <w:lang w:val="uk-UA"/>
        </w:rPr>
      </w:pPr>
    </w:p>
    <w:p w14:paraId="319E96AD" w14:textId="77777777" w:rsidR="006277C5" w:rsidRDefault="006277C5" w:rsidP="00515BE4">
      <w:pPr>
        <w:overflowPunct/>
        <w:autoSpaceDE/>
        <w:autoSpaceDN/>
        <w:adjustRightInd/>
        <w:ind w:firstLine="709"/>
        <w:jc w:val="center"/>
        <w:rPr>
          <w:rFonts w:ascii="Times New Roman" w:hAnsi="Times New Roman"/>
          <w:b/>
          <w:sz w:val="24"/>
          <w:szCs w:val="24"/>
          <w:lang w:val="uk-UA"/>
        </w:rPr>
      </w:pPr>
    </w:p>
    <w:p w14:paraId="67F84571" w14:textId="10DE0CD2" w:rsidR="00515BE4" w:rsidRPr="00515BE4" w:rsidRDefault="00515BE4" w:rsidP="00515BE4">
      <w:pPr>
        <w:overflowPunct/>
        <w:autoSpaceDE/>
        <w:autoSpaceDN/>
        <w:adjustRightInd/>
        <w:ind w:firstLine="709"/>
        <w:jc w:val="center"/>
        <w:rPr>
          <w:rFonts w:ascii="Times New Roman" w:hAnsi="Times New Roman"/>
          <w:b/>
          <w:sz w:val="24"/>
          <w:szCs w:val="24"/>
          <w:lang w:val="uk-UA"/>
        </w:rPr>
      </w:pPr>
      <w:r w:rsidRPr="00515BE4">
        <w:rPr>
          <w:rFonts w:ascii="Times New Roman" w:hAnsi="Times New Roman"/>
          <w:b/>
          <w:sz w:val="24"/>
          <w:szCs w:val="24"/>
          <w:lang w:val="uk-UA"/>
        </w:rPr>
        <w:t>ЗВІТ</w:t>
      </w:r>
    </w:p>
    <w:p w14:paraId="3A8CE056" w14:textId="77777777" w:rsidR="00515BE4" w:rsidRPr="00515BE4" w:rsidRDefault="00515BE4" w:rsidP="00515BE4">
      <w:pPr>
        <w:overflowPunct/>
        <w:autoSpaceDE/>
        <w:autoSpaceDN/>
        <w:adjustRightInd/>
        <w:ind w:firstLine="709"/>
        <w:jc w:val="center"/>
        <w:rPr>
          <w:rFonts w:ascii="Times New Roman" w:hAnsi="Times New Roman"/>
          <w:b/>
          <w:sz w:val="24"/>
          <w:szCs w:val="24"/>
          <w:lang w:val="uk-UA"/>
        </w:rPr>
      </w:pPr>
      <w:r w:rsidRPr="00515BE4">
        <w:rPr>
          <w:rFonts w:ascii="Times New Roman" w:hAnsi="Times New Roman"/>
          <w:b/>
          <w:sz w:val="24"/>
          <w:szCs w:val="24"/>
          <w:lang w:val="uk-UA"/>
        </w:rPr>
        <w:t>ПРО ВИКОНАННЯ МІСЬКОЇ ЦІЛЬОВОЇ ПРОГРАМИ МОЛОДІЖНОЇ ПОЛІТИКИ, ФІЗИЧНОЇ КУЛЬТУРИ І СПОРТУ НА ТЕРИТОРІЇ</w:t>
      </w:r>
    </w:p>
    <w:p w14:paraId="49870661" w14:textId="77777777" w:rsidR="00515BE4" w:rsidRPr="00515BE4" w:rsidRDefault="00515BE4" w:rsidP="00515BE4">
      <w:pPr>
        <w:overflowPunct/>
        <w:autoSpaceDE/>
        <w:autoSpaceDN/>
        <w:adjustRightInd/>
        <w:jc w:val="center"/>
        <w:rPr>
          <w:rFonts w:ascii="Times New Roman" w:hAnsi="Times New Roman"/>
          <w:b/>
          <w:sz w:val="24"/>
          <w:szCs w:val="24"/>
          <w:lang w:val="ru-RU"/>
        </w:rPr>
      </w:pPr>
      <w:r w:rsidRPr="00515BE4">
        <w:rPr>
          <w:rFonts w:ascii="Times New Roman" w:hAnsi="Times New Roman"/>
          <w:b/>
          <w:sz w:val="24"/>
          <w:szCs w:val="24"/>
          <w:lang w:val="ru-RU"/>
        </w:rPr>
        <w:t>ОБУХІВСЬКОЇ МІСЬКОЇ</w:t>
      </w:r>
      <w:r w:rsidRPr="00515BE4">
        <w:rPr>
          <w:rFonts w:ascii="Times New Roman" w:hAnsi="Times New Roman"/>
          <w:b/>
          <w:color w:val="000000"/>
          <w:sz w:val="24"/>
          <w:szCs w:val="24"/>
          <w:lang w:val="ru-RU"/>
        </w:rPr>
        <w:t xml:space="preserve"> ТЕРИТОРІАЛЬНОЇ ГРОМАДИ</w:t>
      </w:r>
      <w:r w:rsidRPr="00515BE4">
        <w:rPr>
          <w:rFonts w:ascii="Times New Roman" w:hAnsi="Times New Roman"/>
          <w:b/>
          <w:sz w:val="24"/>
          <w:szCs w:val="24"/>
          <w:lang w:val="ru-RU"/>
        </w:rPr>
        <w:t xml:space="preserve"> НА 2021-2025 РОКИ </w:t>
      </w:r>
    </w:p>
    <w:p w14:paraId="5C0C877C" w14:textId="77777777" w:rsidR="00515BE4" w:rsidRDefault="00515BE4" w:rsidP="00515BE4">
      <w:pPr>
        <w:overflowPunct/>
        <w:autoSpaceDE/>
        <w:autoSpaceDN/>
        <w:adjustRightInd/>
        <w:jc w:val="center"/>
        <w:rPr>
          <w:rFonts w:ascii="Times New Roman" w:hAnsi="Times New Roman"/>
          <w:b/>
          <w:iCs/>
          <w:sz w:val="24"/>
          <w:szCs w:val="24"/>
          <w:lang w:val="ru-RU"/>
        </w:rPr>
      </w:pPr>
      <w:r w:rsidRPr="00515BE4">
        <w:rPr>
          <w:rFonts w:ascii="Times New Roman" w:hAnsi="Times New Roman"/>
          <w:b/>
          <w:sz w:val="24"/>
          <w:szCs w:val="24"/>
          <w:lang w:val="ru-RU"/>
        </w:rPr>
        <w:t xml:space="preserve">ЗА </w:t>
      </w:r>
      <w:r w:rsidRPr="00515BE4">
        <w:rPr>
          <w:rFonts w:ascii="Times New Roman" w:hAnsi="Times New Roman"/>
          <w:b/>
          <w:iCs/>
          <w:sz w:val="24"/>
          <w:szCs w:val="24"/>
          <w:lang w:val="ru-RU"/>
        </w:rPr>
        <w:t>2025 РІК</w:t>
      </w:r>
    </w:p>
    <w:p w14:paraId="04677AC8" w14:textId="77777777" w:rsidR="006277C5" w:rsidRPr="00515BE4" w:rsidRDefault="006277C5" w:rsidP="00515BE4">
      <w:pPr>
        <w:overflowPunct/>
        <w:autoSpaceDE/>
        <w:autoSpaceDN/>
        <w:adjustRightInd/>
        <w:jc w:val="center"/>
        <w:rPr>
          <w:rFonts w:ascii="Times New Roman" w:hAnsi="Times New Roman"/>
          <w:b/>
          <w:sz w:val="24"/>
          <w:szCs w:val="24"/>
          <w:lang w:val="ru-RU"/>
        </w:rPr>
      </w:pPr>
    </w:p>
    <w:tbl>
      <w:tblPr>
        <w:tblW w:w="10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161"/>
        <w:gridCol w:w="1884"/>
        <w:gridCol w:w="1873"/>
        <w:gridCol w:w="1436"/>
      </w:tblGrid>
      <w:tr w:rsidR="00515BE4" w:rsidRPr="00515BE4" w14:paraId="5D2F32F1" w14:textId="77777777" w:rsidTr="00DC3972">
        <w:trPr>
          <w:trHeight w:val="2397"/>
        </w:trPr>
        <w:tc>
          <w:tcPr>
            <w:tcW w:w="674" w:type="dxa"/>
            <w:tcBorders>
              <w:top w:val="single" w:sz="4" w:space="0" w:color="auto"/>
              <w:left w:val="single" w:sz="4" w:space="0" w:color="auto"/>
              <w:bottom w:val="single" w:sz="4" w:space="0" w:color="auto"/>
              <w:right w:val="single" w:sz="4" w:space="0" w:color="auto"/>
            </w:tcBorders>
            <w:hideMark/>
          </w:tcPr>
          <w:p w14:paraId="490A9DD8" w14:textId="77777777" w:rsidR="00515BE4" w:rsidRPr="00515BE4" w:rsidRDefault="00515BE4" w:rsidP="00515BE4">
            <w:pPr>
              <w:rPr>
                <w:rFonts w:ascii="Times New Roman" w:hAnsi="Times New Roman"/>
                <w:b/>
                <w:sz w:val="24"/>
                <w:szCs w:val="24"/>
                <w:lang w:val="ru-RU"/>
              </w:rPr>
            </w:pPr>
            <w:r w:rsidRPr="00515BE4">
              <w:rPr>
                <w:rFonts w:ascii="Times New Roman" w:hAnsi="Times New Roman"/>
                <w:b/>
                <w:sz w:val="24"/>
                <w:szCs w:val="24"/>
                <w:lang w:val="ru-RU"/>
              </w:rPr>
              <w:t>№</w:t>
            </w:r>
          </w:p>
        </w:tc>
        <w:tc>
          <w:tcPr>
            <w:tcW w:w="4231" w:type="dxa"/>
            <w:tcBorders>
              <w:top w:val="single" w:sz="4" w:space="0" w:color="auto"/>
              <w:left w:val="single" w:sz="4" w:space="0" w:color="auto"/>
              <w:bottom w:val="single" w:sz="4" w:space="0" w:color="auto"/>
              <w:right w:val="single" w:sz="4" w:space="0" w:color="auto"/>
            </w:tcBorders>
            <w:hideMark/>
          </w:tcPr>
          <w:p w14:paraId="37564DF9" w14:textId="77777777" w:rsidR="00515BE4" w:rsidRPr="00515BE4" w:rsidRDefault="00515BE4" w:rsidP="00515BE4">
            <w:pPr>
              <w:jc w:val="center"/>
              <w:rPr>
                <w:rFonts w:ascii="Times New Roman" w:hAnsi="Times New Roman"/>
                <w:b/>
                <w:sz w:val="24"/>
                <w:szCs w:val="24"/>
                <w:lang w:val="ru-RU"/>
              </w:rPr>
            </w:pPr>
            <w:proofErr w:type="spellStart"/>
            <w:r w:rsidRPr="00515BE4">
              <w:rPr>
                <w:rFonts w:ascii="Times New Roman" w:hAnsi="Times New Roman"/>
                <w:b/>
                <w:sz w:val="24"/>
                <w:szCs w:val="24"/>
                <w:lang w:val="ru-RU"/>
              </w:rPr>
              <w:t>Зміст</w:t>
            </w:r>
            <w:proofErr w:type="spellEnd"/>
            <w:r w:rsidRPr="00515BE4">
              <w:rPr>
                <w:rFonts w:ascii="Times New Roman" w:hAnsi="Times New Roman"/>
                <w:b/>
                <w:sz w:val="24"/>
                <w:szCs w:val="24"/>
                <w:lang w:val="ru-RU"/>
              </w:rPr>
              <w:t xml:space="preserve"> заходів</w:t>
            </w:r>
          </w:p>
        </w:tc>
        <w:tc>
          <w:tcPr>
            <w:tcW w:w="1902" w:type="dxa"/>
            <w:tcBorders>
              <w:top w:val="single" w:sz="4" w:space="0" w:color="auto"/>
              <w:left w:val="single" w:sz="4" w:space="0" w:color="auto"/>
              <w:bottom w:val="single" w:sz="4" w:space="0" w:color="auto"/>
              <w:right w:val="single" w:sz="4" w:space="0" w:color="auto"/>
            </w:tcBorders>
            <w:hideMark/>
          </w:tcPr>
          <w:p w14:paraId="04FA0F85"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Сума бюджетних</w:t>
            </w:r>
          </w:p>
          <w:p w14:paraId="08320E6D"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 xml:space="preserve">коштів </w:t>
            </w:r>
            <w:proofErr w:type="spellStart"/>
            <w:r w:rsidRPr="00515BE4">
              <w:rPr>
                <w:rFonts w:ascii="Times New Roman" w:hAnsi="Times New Roman"/>
                <w:b/>
                <w:sz w:val="24"/>
                <w:szCs w:val="24"/>
                <w:lang w:val="ru-RU"/>
              </w:rPr>
              <w:t>виділених</w:t>
            </w:r>
            <w:proofErr w:type="spellEnd"/>
            <w:r w:rsidRPr="00515BE4">
              <w:rPr>
                <w:rFonts w:ascii="Times New Roman" w:hAnsi="Times New Roman"/>
                <w:b/>
                <w:sz w:val="24"/>
                <w:szCs w:val="24"/>
                <w:lang w:val="ru-RU"/>
              </w:rPr>
              <w:t xml:space="preserve"> у</w:t>
            </w:r>
          </w:p>
          <w:p w14:paraId="03602C6A"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 xml:space="preserve">2025 </w:t>
            </w:r>
            <w:proofErr w:type="spellStart"/>
            <w:r w:rsidRPr="00515BE4">
              <w:rPr>
                <w:rFonts w:ascii="Times New Roman" w:hAnsi="Times New Roman"/>
                <w:b/>
                <w:sz w:val="24"/>
                <w:szCs w:val="24"/>
                <w:lang w:val="ru-RU"/>
              </w:rPr>
              <w:t>році</w:t>
            </w:r>
            <w:proofErr w:type="spellEnd"/>
            <w:r w:rsidRPr="00515BE4">
              <w:rPr>
                <w:rFonts w:ascii="Times New Roman" w:hAnsi="Times New Roman"/>
                <w:b/>
                <w:sz w:val="24"/>
                <w:szCs w:val="24"/>
                <w:lang w:val="ru-RU"/>
              </w:rPr>
              <w:t xml:space="preserve"> </w:t>
            </w:r>
            <w:proofErr w:type="spellStart"/>
            <w:r w:rsidRPr="00515BE4">
              <w:rPr>
                <w:rFonts w:ascii="Times New Roman" w:hAnsi="Times New Roman"/>
                <w:b/>
                <w:sz w:val="24"/>
                <w:szCs w:val="24"/>
                <w:lang w:val="ru-RU"/>
              </w:rPr>
              <w:t>зі</w:t>
            </w:r>
            <w:proofErr w:type="spellEnd"/>
            <w:r w:rsidRPr="00515BE4">
              <w:rPr>
                <w:rFonts w:ascii="Times New Roman" w:hAnsi="Times New Roman"/>
                <w:b/>
                <w:sz w:val="24"/>
                <w:szCs w:val="24"/>
                <w:lang w:val="ru-RU"/>
              </w:rPr>
              <w:t xml:space="preserve"> </w:t>
            </w:r>
            <w:proofErr w:type="spellStart"/>
            <w:r w:rsidRPr="00515BE4">
              <w:rPr>
                <w:rFonts w:ascii="Times New Roman" w:hAnsi="Times New Roman"/>
                <w:b/>
                <w:sz w:val="24"/>
                <w:szCs w:val="24"/>
                <w:lang w:val="ru-RU"/>
              </w:rPr>
              <w:t>змінами</w:t>
            </w:r>
            <w:proofErr w:type="spellEnd"/>
            <w:r w:rsidRPr="00515BE4">
              <w:rPr>
                <w:rFonts w:ascii="Times New Roman" w:hAnsi="Times New Roman"/>
                <w:b/>
                <w:sz w:val="24"/>
                <w:szCs w:val="24"/>
                <w:lang w:val="ru-RU"/>
              </w:rPr>
              <w:t xml:space="preserve"> (грн.)</w:t>
            </w:r>
          </w:p>
        </w:tc>
        <w:tc>
          <w:tcPr>
            <w:tcW w:w="1878" w:type="dxa"/>
            <w:tcBorders>
              <w:top w:val="single" w:sz="4" w:space="0" w:color="auto"/>
              <w:left w:val="single" w:sz="4" w:space="0" w:color="auto"/>
              <w:bottom w:val="single" w:sz="4" w:space="0" w:color="auto"/>
              <w:right w:val="single" w:sz="4" w:space="0" w:color="auto"/>
            </w:tcBorders>
            <w:hideMark/>
          </w:tcPr>
          <w:p w14:paraId="1B94968F"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 xml:space="preserve">Сума </w:t>
            </w:r>
            <w:proofErr w:type="spellStart"/>
            <w:r w:rsidRPr="00515BE4">
              <w:rPr>
                <w:rFonts w:ascii="Times New Roman" w:hAnsi="Times New Roman"/>
                <w:b/>
                <w:sz w:val="24"/>
                <w:szCs w:val="24"/>
                <w:lang w:val="ru-RU"/>
              </w:rPr>
              <w:t>використаних</w:t>
            </w:r>
            <w:proofErr w:type="spellEnd"/>
            <w:r w:rsidRPr="00515BE4">
              <w:rPr>
                <w:rFonts w:ascii="Times New Roman" w:hAnsi="Times New Roman"/>
                <w:b/>
                <w:sz w:val="24"/>
                <w:szCs w:val="24"/>
                <w:lang w:val="ru-RU"/>
              </w:rPr>
              <w:t xml:space="preserve"> бюджетних коштів</w:t>
            </w:r>
          </w:p>
          <w:p w14:paraId="2E609A55"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протягом</w:t>
            </w:r>
          </w:p>
          <w:p w14:paraId="4B0D7310"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2025 року (грн.)</w:t>
            </w:r>
          </w:p>
        </w:tc>
        <w:tc>
          <w:tcPr>
            <w:tcW w:w="1335" w:type="dxa"/>
            <w:tcBorders>
              <w:top w:val="single" w:sz="4" w:space="0" w:color="auto"/>
              <w:left w:val="single" w:sz="4" w:space="0" w:color="auto"/>
              <w:bottom w:val="single" w:sz="4" w:space="0" w:color="auto"/>
              <w:right w:val="single" w:sz="4" w:space="0" w:color="auto"/>
            </w:tcBorders>
            <w:hideMark/>
          </w:tcPr>
          <w:p w14:paraId="5E0411E4" w14:textId="77777777" w:rsidR="00515BE4" w:rsidRPr="00515BE4" w:rsidRDefault="00515BE4" w:rsidP="00515BE4">
            <w:pPr>
              <w:tabs>
                <w:tab w:val="left" w:pos="3315"/>
              </w:tabs>
              <w:spacing w:line="360" w:lineRule="auto"/>
              <w:jc w:val="center"/>
              <w:rPr>
                <w:rFonts w:ascii="Times New Roman" w:hAnsi="Times New Roman"/>
                <w:b/>
                <w:sz w:val="24"/>
                <w:szCs w:val="24"/>
                <w:lang w:val="ru-RU"/>
              </w:rPr>
            </w:pPr>
            <w:r w:rsidRPr="00515BE4">
              <w:rPr>
                <w:rFonts w:ascii="Times New Roman" w:hAnsi="Times New Roman"/>
                <w:b/>
                <w:sz w:val="24"/>
                <w:szCs w:val="24"/>
                <w:lang w:val="ru-RU"/>
              </w:rPr>
              <w:t xml:space="preserve">Сума </w:t>
            </w:r>
            <w:proofErr w:type="spellStart"/>
            <w:r w:rsidRPr="00515BE4">
              <w:rPr>
                <w:rFonts w:ascii="Times New Roman" w:hAnsi="Times New Roman"/>
                <w:b/>
                <w:sz w:val="24"/>
                <w:szCs w:val="24"/>
                <w:lang w:val="ru-RU"/>
              </w:rPr>
              <w:t>залишку</w:t>
            </w:r>
            <w:proofErr w:type="spellEnd"/>
            <w:r w:rsidRPr="00515BE4">
              <w:rPr>
                <w:rFonts w:ascii="Times New Roman" w:hAnsi="Times New Roman"/>
                <w:b/>
                <w:sz w:val="24"/>
                <w:szCs w:val="24"/>
                <w:lang w:val="ru-RU"/>
              </w:rPr>
              <w:t xml:space="preserve"> бюджетних коштів станом на 31.12.2025 року (грн.)</w:t>
            </w:r>
          </w:p>
        </w:tc>
      </w:tr>
      <w:tr w:rsidR="00515BE4" w:rsidRPr="00515BE4" w14:paraId="629A34F9" w14:textId="77777777" w:rsidTr="00DC3972">
        <w:trPr>
          <w:trHeight w:val="601"/>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76C21C97"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0FCFD348" w14:textId="77777777" w:rsidR="00515BE4" w:rsidRPr="00515BE4" w:rsidRDefault="00515BE4" w:rsidP="00515BE4">
            <w:pPr>
              <w:rPr>
                <w:rFonts w:ascii="Times New Roman" w:hAnsi="Times New Roman"/>
                <w:sz w:val="24"/>
                <w:szCs w:val="24"/>
                <w:lang w:val="uk-UA"/>
              </w:rPr>
            </w:pPr>
            <w:r w:rsidRPr="00515BE4">
              <w:rPr>
                <w:rFonts w:ascii="Times New Roman" w:hAnsi="Times New Roman"/>
                <w:sz w:val="20"/>
                <w:lang w:val="ru-RU"/>
              </w:rPr>
              <w:t xml:space="preserve">Проведення </w:t>
            </w:r>
            <w:proofErr w:type="spellStart"/>
            <w:r w:rsidRPr="00515BE4">
              <w:rPr>
                <w:rFonts w:ascii="Times New Roman" w:hAnsi="Times New Roman"/>
                <w:sz w:val="20"/>
                <w:lang w:val="ru-RU"/>
              </w:rPr>
              <w:t>міських</w:t>
            </w:r>
            <w:proofErr w:type="spellEnd"/>
            <w:r w:rsidRPr="00515BE4">
              <w:rPr>
                <w:rFonts w:ascii="Times New Roman" w:hAnsi="Times New Roman"/>
                <w:sz w:val="20"/>
                <w:lang w:val="ru-RU"/>
              </w:rPr>
              <w:t xml:space="preserve"> спортивно-</w:t>
            </w:r>
            <w:proofErr w:type="spellStart"/>
            <w:r w:rsidRPr="00515BE4">
              <w:rPr>
                <w:rFonts w:ascii="Times New Roman" w:hAnsi="Times New Roman"/>
                <w:sz w:val="20"/>
                <w:lang w:val="ru-RU"/>
              </w:rPr>
              <w:t>масових</w:t>
            </w:r>
            <w:proofErr w:type="spellEnd"/>
            <w:r w:rsidRPr="00515BE4">
              <w:rPr>
                <w:rFonts w:ascii="Times New Roman" w:hAnsi="Times New Roman"/>
                <w:sz w:val="20"/>
                <w:lang w:val="ru-RU"/>
              </w:rPr>
              <w:t xml:space="preserve"> заходів </w:t>
            </w:r>
            <w:proofErr w:type="spellStart"/>
            <w:r w:rsidRPr="00515BE4">
              <w:rPr>
                <w:rFonts w:ascii="Times New Roman" w:hAnsi="Times New Roman"/>
                <w:sz w:val="20"/>
                <w:lang w:val="ru-RU"/>
              </w:rPr>
              <w:t>згідно</w:t>
            </w:r>
            <w:proofErr w:type="spellEnd"/>
            <w:r w:rsidRPr="00515BE4">
              <w:rPr>
                <w:rFonts w:ascii="Times New Roman" w:hAnsi="Times New Roman"/>
                <w:sz w:val="20"/>
                <w:lang w:val="ru-RU"/>
              </w:rPr>
              <w:t xml:space="preserve"> календарного плану на 2025 рік з </w:t>
            </w:r>
            <w:proofErr w:type="spellStart"/>
            <w:r w:rsidRPr="00515BE4">
              <w:rPr>
                <w:rFonts w:ascii="Times New Roman" w:hAnsi="Times New Roman"/>
                <w:b/>
                <w:sz w:val="20"/>
                <w:lang w:val="ru-RU"/>
              </w:rPr>
              <w:t>олімпійських</w:t>
            </w:r>
            <w:proofErr w:type="spellEnd"/>
            <w:r w:rsidRPr="00515BE4">
              <w:rPr>
                <w:rFonts w:ascii="Times New Roman" w:hAnsi="Times New Roman"/>
                <w:b/>
                <w:sz w:val="20"/>
                <w:lang w:val="ru-RU"/>
              </w:rPr>
              <w:t xml:space="preserve"> </w:t>
            </w:r>
            <w:proofErr w:type="spellStart"/>
            <w:r w:rsidRPr="00515BE4">
              <w:rPr>
                <w:rFonts w:ascii="Times New Roman" w:hAnsi="Times New Roman"/>
                <w:b/>
                <w:sz w:val="20"/>
                <w:lang w:val="ru-RU"/>
              </w:rPr>
              <w:t>видів</w:t>
            </w:r>
            <w:proofErr w:type="spellEnd"/>
            <w:r w:rsidRPr="00515BE4">
              <w:rPr>
                <w:rFonts w:ascii="Times New Roman" w:hAnsi="Times New Roman"/>
                <w:b/>
                <w:sz w:val="20"/>
                <w:lang w:val="ru-RU"/>
              </w:rPr>
              <w:t xml:space="preserve"> спорту</w:t>
            </w:r>
            <w:r w:rsidRPr="00515BE4">
              <w:rPr>
                <w:rFonts w:ascii="Times New Roman" w:hAnsi="Times New Roman"/>
                <w:b/>
                <w:sz w:val="20"/>
                <w:lang w:val="uk-UA"/>
              </w:rPr>
              <w:t>.</w:t>
            </w:r>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32E91F8A"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0"/>
                <w:lang w:val="ru-RU"/>
              </w:rPr>
              <w:t>189 000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346BB552"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183 388,50</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2317C982"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5611,50</w:t>
            </w:r>
          </w:p>
        </w:tc>
      </w:tr>
      <w:tr w:rsidR="00515BE4" w:rsidRPr="00515BE4" w14:paraId="030C1159" w14:textId="77777777" w:rsidTr="00DC3972">
        <w:trPr>
          <w:trHeight w:val="223"/>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50EF2FDD" w14:textId="77777777" w:rsidR="00515BE4" w:rsidRPr="00515BE4" w:rsidRDefault="00515BE4" w:rsidP="00515BE4">
            <w:pPr>
              <w:rPr>
                <w:rFonts w:ascii="Times New Roman" w:hAnsi="Times New Roman"/>
                <w:sz w:val="24"/>
                <w:szCs w:val="24"/>
                <w:lang w:val="ru-RU"/>
              </w:rPr>
            </w:pPr>
          </w:p>
        </w:tc>
      </w:tr>
      <w:tr w:rsidR="00515BE4" w:rsidRPr="00515BE4" w14:paraId="7FF1574C" w14:textId="77777777" w:rsidTr="00DC3972">
        <w:trPr>
          <w:trHeight w:val="578"/>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01023191"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4C343DED" w14:textId="77777777" w:rsidR="00515BE4" w:rsidRPr="00515BE4" w:rsidRDefault="00515BE4" w:rsidP="00515BE4">
            <w:pPr>
              <w:rPr>
                <w:rFonts w:ascii="Times New Roman" w:hAnsi="Times New Roman"/>
                <w:sz w:val="24"/>
                <w:szCs w:val="24"/>
                <w:lang w:val="uk-UA"/>
              </w:rPr>
            </w:pPr>
            <w:r w:rsidRPr="00515BE4">
              <w:rPr>
                <w:rFonts w:ascii="Times New Roman" w:hAnsi="Times New Roman"/>
                <w:sz w:val="20"/>
                <w:lang w:val="ru-RU"/>
              </w:rPr>
              <w:t xml:space="preserve">Проведення </w:t>
            </w:r>
            <w:proofErr w:type="spellStart"/>
            <w:r w:rsidRPr="00515BE4">
              <w:rPr>
                <w:rFonts w:ascii="Times New Roman" w:hAnsi="Times New Roman"/>
                <w:sz w:val="20"/>
                <w:lang w:val="ru-RU"/>
              </w:rPr>
              <w:t>міських</w:t>
            </w:r>
            <w:proofErr w:type="spellEnd"/>
            <w:r w:rsidRPr="00515BE4">
              <w:rPr>
                <w:rFonts w:ascii="Times New Roman" w:hAnsi="Times New Roman"/>
                <w:sz w:val="20"/>
                <w:lang w:val="ru-RU"/>
              </w:rPr>
              <w:t xml:space="preserve"> спортивно-</w:t>
            </w:r>
            <w:proofErr w:type="spellStart"/>
            <w:r w:rsidRPr="00515BE4">
              <w:rPr>
                <w:rFonts w:ascii="Times New Roman" w:hAnsi="Times New Roman"/>
                <w:sz w:val="20"/>
                <w:lang w:val="ru-RU"/>
              </w:rPr>
              <w:t>масових</w:t>
            </w:r>
            <w:proofErr w:type="spellEnd"/>
            <w:r w:rsidRPr="00515BE4">
              <w:rPr>
                <w:rFonts w:ascii="Times New Roman" w:hAnsi="Times New Roman"/>
                <w:sz w:val="20"/>
                <w:lang w:val="ru-RU"/>
              </w:rPr>
              <w:t xml:space="preserve"> заходів </w:t>
            </w:r>
            <w:proofErr w:type="spellStart"/>
            <w:r w:rsidRPr="00515BE4">
              <w:rPr>
                <w:rFonts w:ascii="Times New Roman" w:hAnsi="Times New Roman"/>
                <w:sz w:val="20"/>
                <w:lang w:val="ru-RU"/>
              </w:rPr>
              <w:t>згідно</w:t>
            </w:r>
            <w:proofErr w:type="spellEnd"/>
            <w:r w:rsidRPr="00515BE4">
              <w:rPr>
                <w:rFonts w:ascii="Times New Roman" w:hAnsi="Times New Roman"/>
                <w:sz w:val="20"/>
                <w:lang w:val="ru-RU"/>
              </w:rPr>
              <w:t xml:space="preserve"> календарного плану на 2025 рік з </w:t>
            </w:r>
            <w:proofErr w:type="spellStart"/>
            <w:r w:rsidRPr="00515BE4">
              <w:rPr>
                <w:rFonts w:ascii="Times New Roman" w:hAnsi="Times New Roman"/>
                <w:b/>
                <w:sz w:val="20"/>
                <w:lang w:val="ru-RU"/>
              </w:rPr>
              <w:t>неолімпійських</w:t>
            </w:r>
            <w:proofErr w:type="spellEnd"/>
            <w:r w:rsidRPr="00515BE4">
              <w:rPr>
                <w:rFonts w:ascii="Times New Roman" w:hAnsi="Times New Roman"/>
                <w:b/>
                <w:sz w:val="20"/>
                <w:lang w:val="ru-RU"/>
              </w:rPr>
              <w:t xml:space="preserve"> </w:t>
            </w:r>
            <w:proofErr w:type="spellStart"/>
            <w:r w:rsidRPr="00515BE4">
              <w:rPr>
                <w:rFonts w:ascii="Times New Roman" w:hAnsi="Times New Roman"/>
                <w:b/>
                <w:sz w:val="20"/>
                <w:lang w:val="ru-RU"/>
              </w:rPr>
              <w:t>видів</w:t>
            </w:r>
            <w:proofErr w:type="spellEnd"/>
            <w:r w:rsidRPr="00515BE4">
              <w:rPr>
                <w:rFonts w:ascii="Times New Roman" w:hAnsi="Times New Roman"/>
                <w:b/>
                <w:sz w:val="20"/>
                <w:lang w:val="ru-RU"/>
              </w:rPr>
              <w:t xml:space="preserve"> спорту</w:t>
            </w:r>
            <w:r w:rsidRPr="00515BE4">
              <w:rPr>
                <w:rFonts w:ascii="Times New Roman" w:hAnsi="Times New Roman"/>
                <w:b/>
                <w:sz w:val="20"/>
                <w:lang w:val="uk-UA"/>
              </w:rPr>
              <w:t>.</w:t>
            </w:r>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0B388B0E"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0"/>
                <w:lang w:val="ru-RU"/>
              </w:rPr>
              <w:t>253 200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133B5648"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228 415,8</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6669B27D"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24 784,20</w:t>
            </w:r>
          </w:p>
        </w:tc>
      </w:tr>
      <w:tr w:rsidR="00515BE4" w:rsidRPr="00515BE4" w14:paraId="1CFC3D1B" w14:textId="77777777" w:rsidTr="00DC3972">
        <w:trPr>
          <w:trHeight w:val="283"/>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68AF0268" w14:textId="77777777" w:rsidR="00515BE4" w:rsidRPr="00515BE4" w:rsidRDefault="00515BE4" w:rsidP="00515BE4">
            <w:pPr>
              <w:rPr>
                <w:rFonts w:ascii="Times New Roman" w:hAnsi="Times New Roman"/>
                <w:sz w:val="24"/>
                <w:szCs w:val="24"/>
                <w:lang w:val="ru-RU"/>
              </w:rPr>
            </w:pPr>
          </w:p>
        </w:tc>
      </w:tr>
      <w:tr w:rsidR="00515BE4" w:rsidRPr="00515BE4" w14:paraId="36F287F0"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13C0E8D0"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6AB02949"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0"/>
                <w:lang w:val="ru-RU"/>
              </w:rPr>
              <w:t xml:space="preserve">Проведення </w:t>
            </w:r>
            <w:proofErr w:type="spellStart"/>
            <w:r w:rsidRPr="00515BE4">
              <w:rPr>
                <w:rFonts w:ascii="Times New Roman" w:hAnsi="Times New Roman"/>
                <w:sz w:val="20"/>
                <w:lang w:val="ru-RU"/>
              </w:rPr>
              <w:t>міських</w:t>
            </w:r>
            <w:proofErr w:type="spellEnd"/>
            <w:r w:rsidRPr="00515BE4">
              <w:rPr>
                <w:rFonts w:ascii="Times New Roman" w:hAnsi="Times New Roman"/>
                <w:sz w:val="20"/>
                <w:lang w:val="ru-RU"/>
              </w:rPr>
              <w:t xml:space="preserve"> спортивно-</w:t>
            </w:r>
            <w:proofErr w:type="spellStart"/>
            <w:r w:rsidRPr="00515BE4">
              <w:rPr>
                <w:rFonts w:ascii="Times New Roman" w:hAnsi="Times New Roman"/>
                <w:sz w:val="20"/>
                <w:lang w:val="ru-RU"/>
              </w:rPr>
              <w:t>масових</w:t>
            </w:r>
            <w:proofErr w:type="spellEnd"/>
            <w:r w:rsidRPr="00515BE4">
              <w:rPr>
                <w:rFonts w:ascii="Times New Roman" w:hAnsi="Times New Roman"/>
                <w:sz w:val="20"/>
                <w:lang w:val="ru-RU"/>
              </w:rPr>
              <w:t xml:space="preserve"> заходів </w:t>
            </w:r>
            <w:proofErr w:type="spellStart"/>
            <w:r w:rsidRPr="00515BE4">
              <w:rPr>
                <w:rFonts w:ascii="Times New Roman" w:hAnsi="Times New Roman"/>
                <w:sz w:val="20"/>
                <w:lang w:val="ru-RU"/>
              </w:rPr>
              <w:t>згідно</w:t>
            </w:r>
            <w:proofErr w:type="spellEnd"/>
            <w:r w:rsidRPr="00515BE4">
              <w:rPr>
                <w:rFonts w:ascii="Times New Roman" w:hAnsi="Times New Roman"/>
                <w:sz w:val="20"/>
                <w:lang w:val="ru-RU"/>
              </w:rPr>
              <w:t xml:space="preserve"> календарного плану на 2025 рік </w:t>
            </w:r>
            <w:r w:rsidRPr="00515BE4">
              <w:rPr>
                <w:rFonts w:ascii="Times New Roman" w:hAnsi="Times New Roman"/>
                <w:b/>
                <w:sz w:val="20"/>
                <w:lang w:val="ru-RU"/>
              </w:rPr>
              <w:t xml:space="preserve">міського центру </w:t>
            </w:r>
            <w:proofErr w:type="spellStart"/>
            <w:r w:rsidRPr="00515BE4">
              <w:rPr>
                <w:rFonts w:ascii="Times New Roman" w:hAnsi="Times New Roman"/>
                <w:b/>
                <w:sz w:val="20"/>
                <w:lang w:val="ru-RU"/>
              </w:rPr>
              <w:t>інваспорт</w:t>
            </w:r>
            <w:proofErr w:type="spellEnd"/>
            <w:r w:rsidRPr="00515BE4">
              <w:rPr>
                <w:rFonts w:ascii="Times New Roman" w:hAnsi="Times New Roman"/>
                <w:b/>
                <w:sz w:val="20"/>
                <w:lang w:val="ru-RU"/>
              </w:rPr>
              <w:t>,</w:t>
            </w:r>
            <w:r w:rsidRPr="00515BE4">
              <w:rPr>
                <w:rFonts w:ascii="Times New Roman" w:hAnsi="Times New Roman"/>
                <w:sz w:val="20"/>
                <w:lang w:val="ru-RU"/>
              </w:rPr>
              <w:t xml:space="preserve"> забезпечення </w:t>
            </w:r>
            <w:proofErr w:type="spellStart"/>
            <w:r w:rsidRPr="00515BE4">
              <w:rPr>
                <w:rFonts w:ascii="Times New Roman" w:hAnsi="Times New Roman"/>
                <w:sz w:val="20"/>
                <w:lang w:val="ru-RU"/>
              </w:rPr>
              <w:t>інвентарем</w:t>
            </w:r>
            <w:proofErr w:type="spellEnd"/>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032CB86E"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0"/>
                <w:lang w:val="ru-RU"/>
              </w:rPr>
              <w:t>31 500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65ABFE71"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25 560,4</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124D34E2"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5 939,60</w:t>
            </w:r>
          </w:p>
        </w:tc>
      </w:tr>
      <w:tr w:rsidR="00515BE4" w:rsidRPr="00515BE4" w14:paraId="21D0794B" w14:textId="77777777" w:rsidTr="00DC3972">
        <w:trPr>
          <w:trHeight w:val="329"/>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1155C0C1" w14:textId="77777777" w:rsidR="00515BE4" w:rsidRPr="00515BE4" w:rsidRDefault="00515BE4" w:rsidP="00515BE4">
            <w:pPr>
              <w:rPr>
                <w:rFonts w:ascii="Times New Roman" w:hAnsi="Times New Roman"/>
                <w:sz w:val="24"/>
                <w:szCs w:val="24"/>
                <w:lang w:val="ru-RU"/>
              </w:rPr>
            </w:pPr>
          </w:p>
        </w:tc>
      </w:tr>
      <w:tr w:rsidR="00515BE4" w:rsidRPr="00515BE4" w14:paraId="2D1782F9"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55C9E92B"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3E02F5EE"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0"/>
                <w:lang w:val="ru-RU"/>
              </w:rPr>
              <w:t xml:space="preserve">Участь </w:t>
            </w:r>
            <w:proofErr w:type="spellStart"/>
            <w:r w:rsidRPr="00515BE4">
              <w:rPr>
                <w:rFonts w:ascii="Times New Roman" w:hAnsi="Times New Roman"/>
                <w:sz w:val="20"/>
                <w:lang w:val="ru-RU"/>
              </w:rPr>
              <w:t>провідних</w:t>
            </w:r>
            <w:proofErr w:type="spellEnd"/>
            <w:r w:rsidRPr="00515BE4">
              <w:rPr>
                <w:rFonts w:ascii="Times New Roman" w:hAnsi="Times New Roman"/>
                <w:sz w:val="20"/>
                <w:lang w:val="ru-RU"/>
              </w:rPr>
              <w:t xml:space="preserve"> </w:t>
            </w:r>
            <w:proofErr w:type="gramStart"/>
            <w:r w:rsidRPr="00515BE4">
              <w:rPr>
                <w:rFonts w:ascii="Times New Roman" w:hAnsi="Times New Roman"/>
                <w:sz w:val="20"/>
                <w:lang w:val="ru-RU"/>
              </w:rPr>
              <w:t>спортсменів ,</w:t>
            </w:r>
            <w:proofErr w:type="gramEnd"/>
            <w:r w:rsidRPr="00515BE4">
              <w:rPr>
                <w:rFonts w:ascii="Times New Roman" w:hAnsi="Times New Roman"/>
                <w:sz w:val="20"/>
                <w:lang w:val="ru-RU"/>
              </w:rPr>
              <w:t xml:space="preserve"> команд міста у </w:t>
            </w:r>
            <w:proofErr w:type="spellStart"/>
            <w:r w:rsidRPr="00515BE4">
              <w:rPr>
                <w:rFonts w:ascii="Times New Roman" w:hAnsi="Times New Roman"/>
                <w:sz w:val="20"/>
                <w:lang w:val="ru-RU"/>
              </w:rPr>
              <w:t>міжнародних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всеукраїнських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обласних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змаганнях</w:t>
            </w:r>
            <w:proofErr w:type="spellEnd"/>
            <w:r w:rsidRPr="00515BE4">
              <w:rPr>
                <w:rFonts w:ascii="Times New Roman" w:hAnsi="Times New Roman"/>
                <w:sz w:val="20"/>
                <w:lang w:val="ru-RU"/>
              </w:rPr>
              <w:t xml:space="preserve"> з </w:t>
            </w:r>
            <w:proofErr w:type="spellStart"/>
            <w:r w:rsidRPr="00515BE4">
              <w:rPr>
                <w:rFonts w:ascii="Times New Roman" w:hAnsi="Times New Roman"/>
                <w:b/>
                <w:sz w:val="20"/>
                <w:lang w:val="ru-RU"/>
              </w:rPr>
              <w:t>олімпійських</w:t>
            </w:r>
            <w:proofErr w:type="spellEnd"/>
            <w:r w:rsidRPr="00515BE4">
              <w:rPr>
                <w:rFonts w:ascii="Times New Roman" w:hAnsi="Times New Roman"/>
                <w:b/>
                <w:sz w:val="20"/>
                <w:lang w:val="ru-RU"/>
              </w:rPr>
              <w:t xml:space="preserve"> </w:t>
            </w:r>
            <w:proofErr w:type="spellStart"/>
            <w:r w:rsidRPr="00515BE4">
              <w:rPr>
                <w:rFonts w:ascii="Times New Roman" w:hAnsi="Times New Roman"/>
                <w:b/>
                <w:sz w:val="20"/>
                <w:lang w:val="ru-RU"/>
              </w:rPr>
              <w:t>видів</w:t>
            </w:r>
            <w:proofErr w:type="spellEnd"/>
            <w:r w:rsidRPr="00515BE4">
              <w:rPr>
                <w:rFonts w:ascii="Times New Roman" w:hAnsi="Times New Roman"/>
                <w:b/>
                <w:sz w:val="20"/>
                <w:lang w:val="ru-RU"/>
              </w:rPr>
              <w:t xml:space="preserve"> спорту, </w:t>
            </w:r>
            <w:proofErr w:type="spellStart"/>
            <w:r w:rsidRPr="00515BE4">
              <w:rPr>
                <w:rFonts w:ascii="Times New Roman" w:hAnsi="Times New Roman"/>
                <w:sz w:val="20"/>
                <w:lang w:val="ru-RU"/>
              </w:rPr>
              <w:t>членські</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внески</w:t>
            </w:r>
            <w:proofErr w:type="spellEnd"/>
            <w:r w:rsidRPr="00515BE4">
              <w:rPr>
                <w:rFonts w:ascii="Times New Roman" w:hAnsi="Times New Roman"/>
                <w:sz w:val="20"/>
                <w:lang w:val="ru-RU"/>
              </w:rPr>
              <w:t xml:space="preserve">, проведення </w:t>
            </w:r>
            <w:proofErr w:type="spellStart"/>
            <w:r w:rsidRPr="00515BE4">
              <w:rPr>
                <w:rFonts w:ascii="Times New Roman" w:hAnsi="Times New Roman"/>
                <w:sz w:val="20"/>
                <w:lang w:val="ru-RU"/>
              </w:rPr>
              <w:t>навчально-тренувальних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зборів</w:t>
            </w:r>
            <w:proofErr w:type="spellEnd"/>
            <w:r w:rsidRPr="00515BE4">
              <w:rPr>
                <w:rFonts w:ascii="Times New Roman" w:hAnsi="Times New Roman"/>
                <w:sz w:val="20"/>
                <w:lang w:val="ru-RU"/>
              </w:rPr>
              <w:t xml:space="preserve"> та забезпечення </w:t>
            </w:r>
            <w:proofErr w:type="spellStart"/>
            <w:r w:rsidRPr="00515BE4">
              <w:rPr>
                <w:rFonts w:ascii="Times New Roman" w:hAnsi="Times New Roman"/>
                <w:sz w:val="20"/>
                <w:lang w:val="ru-RU"/>
              </w:rPr>
              <w:t>інвентарем</w:t>
            </w:r>
            <w:proofErr w:type="spellEnd"/>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12A1871A"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0"/>
                <w:lang w:val="ru-RU"/>
              </w:rPr>
              <w:t>497 800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59C8A98A"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393 779,5</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021CFCB6"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104 020,50</w:t>
            </w:r>
          </w:p>
        </w:tc>
      </w:tr>
      <w:tr w:rsidR="00515BE4" w:rsidRPr="00515BE4" w14:paraId="2BB5460D" w14:textId="77777777" w:rsidTr="00DC3972">
        <w:trPr>
          <w:trHeight w:val="297"/>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7A084E6B" w14:textId="77777777" w:rsidR="00515BE4" w:rsidRPr="00515BE4" w:rsidRDefault="00515BE4" w:rsidP="00515BE4">
            <w:pPr>
              <w:rPr>
                <w:rFonts w:ascii="Times New Roman" w:hAnsi="Times New Roman"/>
                <w:sz w:val="24"/>
                <w:szCs w:val="24"/>
                <w:lang w:val="ru-RU"/>
              </w:rPr>
            </w:pPr>
          </w:p>
        </w:tc>
      </w:tr>
      <w:tr w:rsidR="00515BE4" w:rsidRPr="00515BE4" w14:paraId="7841BA4E"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644D18D8"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7CBEF22D"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0"/>
                <w:lang w:val="ru-RU"/>
              </w:rPr>
              <w:t xml:space="preserve">Участь </w:t>
            </w:r>
            <w:proofErr w:type="spellStart"/>
            <w:r w:rsidRPr="00515BE4">
              <w:rPr>
                <w:rFonts w:ascii="Times New Roman" w:hAnsi="Times New Roman"/>
                <w:sz w:val="20"/>
                <w:lang w:val="ru-RU"/>
              </w:rPr>
              <w:t>провідних</w:t>
            </w:r>
            <w:proofErr w:type="spellEnd"/>
            <w:r w:rsidRPr="00515BE4">
              <w:rPr>
                <w:rFonts w:ascii="Times New Roman" w:hAnsi="Times New Roman"/>
                <w:sz w:val="20"/>
                <w:lang w:val="ru-RU"/>
              </w:rPr>
              <w:t xml:space="preserve"> </w:t>
            </w:r>
            <w:proofErr w:type="gramStart"/>
            <w:r w:rsidRPr="00515BE4">
              <w:rPr>
                <w:rFonts w:ascii="Times New Roman" w:hAnsi="Times New Roman"/>
                <w:sz w:val="20"/>
                <w:lang w:val="ru-RU"/>
              </w:rPr>
              <w:t>спортсменів ,</w:t>
            </w:r>
            <w:proofErr w:type="gramEnd"/>
            <w:r w:rsidRPr="00515BE4">
              <w:rPr>
                <w:rFonts w:ascii="Times New Roman" w:hAnsi="Times New Roman"/>
                <w:sz w:val="20"/>
                <w:lang w:val="ru-RU"/>
              </w:rPr>
              <w:t xml:space="preserve"> команд міста у </w:t>
            </w:r>
            <w:proofErr w:type="spellStart"/>
            <w:r w:rsidRPr="00515BE4">
              <w:rPr>
                <w:rFonts w:ascii="Times New Roman" w:hAnsi="Times New Roman"/>
                <w:sz w:val="20"/>
                <w:lang w:val="ru-RU"/>
              </w:rPr>
              <w:t>міжнародних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всеукраїнських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обласних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змаганнях</w:t>
            </w:r>
            <w:proofErr w:type="spellEnd"/>
            <w:r w:rsidRPr="00515BE4">
              <w:rPr>
                <w:rFonts w:ascii="Times New Roman" w:hAnsi="Times New Roman"/>
                <w:sz w:val="20"/>
                <w:lang w:val="ru-RU"/>
              </w:rPr>
              <w:t xml:space="preserve"> з </w:t>
            </w:r>
            <w:proofErr w:type="spellStart"/>
            <w:r w:rsidRPr="00515BE4">
              <w:rPr>
                <w:rFonts w:ascii="Times New Roman" w:hAnsi="Times New Roman"/>
                <w:b/>
                <w:sz w:val="20"/>
                <w:lang w:val="ru-RU"/>
              </w:rPr>
              <w:t>неолімпійських</w:t>
            </w:r>
            <w:proofErr w:type="spellEnd"/>
            <w:r w:rsidRPr="00515BE4">
              <w:rPr>
                <w:rFonts w:ascii="Times New Roman" w:hAnsi="Times New Roman"/>
                <w:b/>
                <w:sz w:val="20"/>
                <w:lang w:val="ru-RU"/>
              </w:rPr>
              <w:t xml:space="preserve"> </w:t>
            </w:r>
            <w:proofErr w:type="spellStart"/>
            <w:r w:rsidRPr="00515BE4">
              <w:rPr>
                <w:rFonts w:ascii="Times New Roman" w:hAnsi="Times New Roman"/>
                <w:b/>
                <w:sz w:val="20"/>
                <w:lang w:val="ru-RU"/>
              </w:rPr>
              <w:t>видів</w:t>
            </w:r>
            <w:proofErr w:type="spellEnd"/>
            <w:r w:rsidRPr="00515BE4">
              <w:rPr>
                <w:rFonts w:ascii="Times New Roman" w:hAnsi="Times New Roman"/>
                <w:b/>
                <w:sz w:val="20"/>
                <w:lang w:val="ru-RU"/>
              </w:rPr>
              <w:t xml:space="preserve"> спорту,</w:t>
            </w:r>
            <w:r w:rsidRPr="00515BE4">
              <w:rPr>
                <w:rFonts w:ascii="Times New Roman" w:hAnsi="Times New Roman"/>
                <w:sz w:val="20"/>
                <w:lang w:val="ru-RU"/>
              </w:rPr>
              <w:t xml:space="preserve"> </w:t>
            </w:r>
            <w:proofErr w:type="spellStart"/>
            <w:r w:rsidRPr="00515BE4">
              <w:rPr>
                <w:rFonts w:ascii="Times New Roman" w:hAnsi="Times New Roman"/>
                <w:sz w:val="20"/>
                <w:lang w:val="ru-RU"/>
              </w:rPr>
              <w:t>членські</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внески</w:t>
            </w:r>
            <w:proofErr w:type="spellEnd"/>
            <w:r w:rsidRPr="00515BE4">
              <w:rPr>
                <w:rFonts w:ascii="Times New Roman" w:hAnsi="Times New Roman"/>
                <w:sz w:val="20"/>
                <w:lang w:val="ru-RU"/>
              </w:rPr>
              <w:t xml:space="preserve">, проведення </w:t>
            </w:r>
            <w:proofErr w:type="spellStart"/>
            <w:r w:rsidRPr="00515BE4">
              <w:rPr>
                <w:rFonts w:ascii="Times New Roman" w:hAnsi="Times New Roman"/>
                <w:sz w:val="20"/>
                <w:lang w:val="ru-RU"/>
              </w:rPr>
              <w:t>навчально-тренувальних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зборів</w:t>
            </w:r>
            <w:proofErr w:type="spellEnd"/>
            <w:r w:rsidRPr="00515BE4">
              <w:rPr>
                <w:rFonts w:ascii="Times New Roman" w:hAnsi="Times New Roman"/>
                <w:sz w:val="20"/>
                <w:lang w:val="ru-RU"/>
              </w:rPr>
              <w:t xml:space="preserve"> та забезпечення </w:t>
            </w:r>
            <w:proofErr w:type="spellStart"/>
            <w:r w:rsidRPr="00515BE4">
              <w:rPr>
                <w:rFonts w:ascii="Times New Roman" w:hAnsi="Times New Roman"/>
                <w:sz w:val="20"/>
                <w:lang w:val="ru-RU"/>
              </w:rPr>
              <w:t>інвентарем</w:t>
            </w:r>
            <w:proofErr w:type="spellEnd"/>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445DB523"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0"/>
                <w:lang w:val="ru-RU"/>
              </w:rPr>
              <w:t>161 500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59FAE53E"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123 406,98</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09395A16"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38 093,02</w:t>
            </w:r>
          </w:p>
        </w:tc>
      </w:tr>
      <w:tr w:rsidR="00515BE4" w:rsidRPr="00515BE4" w14:paraId="566B4B31" w14:textId="77777777" w:rsidTr="00DC3972">
        <w:trPr>
          <w:trHeight w:val="307"/>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0C954B02" w14:textId="77777777" w:rsidR="00515BE4" w:rsidRPr="00515BE4" w:rsidRDefault="00515BE4" w:rsidP="00515BE4">
            <w:pPr>
              <w:rPr>
                <w:rFonts w:ascii="Times New Roman" w:hAnsi="Times New Roman"/>
                <w:sz w:val="24"/>
                <w:szCs w:val="24"/>
                <w:lang w:val="ru-RU"/>
              </w:rPr>
            </w:pPr>
          </w:p>
        </w:tc>
      </w:tr>
      <w:tr w:rsidR="00515BE4" w:rsidRPr="00515BE4" w14:paraId="64354721"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6D306ADE"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7580BF35"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0"/>
                <w:lang w:val="ru-RU"/>
              </w:rPr>
              <w:t xml:space="preserve">Участь </w:t>
            </w:r>
            <w:proofErr w:type="spellStart"/>
            <w:r w:rsidRPr="00515BE4">
              <w:rPr>
                <w:rFonts w:ascii="Times New Roman" w:hAnsi="Times New Roman"/>
                <w:sz w:val="20"/>
                <w:lang w:val="ru-RU"/>
              </w:rPr>
              <w:t>провідних</w:t>
            </w:r>
            <w:proofErr w:type="spellEnd"/>
            <w:r w:rsidRPr="00515BE4">
              <w:rPr>
                <w:rFonts w:ascii="Times New Roman" w:hAnsi="Times New Roman"/>
                <w:sz w:val="20"/>
                <w:lang w:val="ru-RU"/>
              </w:rPr>
              <w:t xml:space="preserve"> </w:t>
            </w:r>
            <w:proofErr w:type="gramStart"/>
            <w:r w:rsidRPr="00515BE4">
              <w:rPr>
                <w:rFonts w:ascii="Times New Roman" w:hAnsi="Times New Roman"/>
                <w:sz w:val="20"/>
                <w:lang w:val="ru-RU"/>
              </w:rPr>
              <w:t>спортсменів ,</w:t>
            </w:r>
            <w:proofErr w:type="gramEnd"/>
            <w:r w:rsidRPr="00515BE4">
              <w:rPr>
                <w:rFonts w:ascii="Times New Roman" w:hAnsi="Times New Roman"/>
                <w:sz w:val="20"/>
                <w:lang w:val="ru-RU"/>
              </w:rPr>
              <w:t xml:space="preserve"> команд міста у </w:t>
            </w:r>
            <w:proofErr w:type="spellStart"/>
            <w:r w:rsidRPr="00515BE4">
              <w:rPr>
                <w:rFonts w:ascii="Times New Roman" w:hAnsi="Times New Roman"/>
                <w:sz w:val="20"/>
                <w:lang w:val="ru-RU"/>
              </w:rPr>
              <w:t>міжнародних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всеукраїнських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обласних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змаганнях</w:t>
            </w:r>
            <w:proofErr w:type="spellEnd"/>
            <w:r w:rsidRPr="00515BE4">
              <w:rPr>
                <w:rFonts w:ascii="Times New Roman" w:hAnsi="Times New Roman"/>
                <w:sz w:val="20"/>
                <w:lang w:val="ru-RU"/>
              </w:rPr>
              <w:t xml:space="preserve"> </w:t>
            </w:r>
            <w:r w:rsidRPr="00515BE4">
              <w:rPr>
                <w:rFonts w:ascii="Times New Roman" w:hAnsi="Times New Roman"/>
                <w:b/>
                <w:sz w:val="20"/>
                <w:lang w:val="ru-RU"/>
              </w:rPr>
              <w:t xml:space="preserve">міського центру </w:t>
            </w:r>
            <w:proofErr w:type="spellStart"/>
            <w:r w:rsidRPr="00515BE4">
              <w:rPr>
                <w:rFonts w:ascii="Times New Roman" w:hAnsi="Times New Roman"/>
                <w:b/>
                <w:sz w:val="20"/>
                <w:lang w:val="ru-RU"/>
              </w:rPr>
              <w:t>інваспорт</w:t>
            </w:r>
            <w:proofErr w:type="spellEnd"/>
            <w:r w:rsidRPr="00515BE4">
              <w:rPr>
                <w:rFonts w:ascii="Times New Roman" w:hAnsi="Times New Roman"/>
                <w:b/>
                <w:sz w:val="20"/>
                <w:lang w:val="ru-RU"/>
              </w:rPr>
              <w:t>,</w:t>
            </w:r>
            <w:r w:rsidRPr="00515BE4">
              <w:rPr>
                <w:rFonts w:ascii="Times New Roman" w:hAnsi="Times New Roman"/>
                <w:sz w:val="20"/>
                <w:lang w:val="ru-RU"/>
              </w:rPr>
              <w:t xml:space="preserve"> </w:t>
            </w:r>
            <w:proofErr w:type="spellStart"/>
            <w:r w:rsidRPr="00515BE4">
              <w:rPr>
                <w:rFonts w:ascii="Times New Roman" w:hAnsi="Times New Roman"/>
                <w:sz w:val="20"/>
                <w:lang w:val="ru-RU"/>
              </w:rPr>
              <w:t>членські</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внески</w:t>
            </w:r>
            <w:proofErr w:type="spellEnd"/>
            <w:r w:rsidRPr="00515BE4">
              <w:rPr>
                <w:rFonts w:ascii="Times New Roman" w:hAnsi="Times New Roman"/>
                <w:sz w:val="20"/>
                <w:lang w:val="ru-RU"/>
              </w:rPr>
              <w:t xml:space="preserve">, проведення </w:t>
            </w:r>
            <w:proofErr w:type="spellStart"/>
            <w:r w:rsidRPr="00515BE4">
              <w:rPr>
                <w:rFonts w:ascii="Times New Roman" w:hAnsi="Times New Roman"/>
                <w:sz w:val="20"/>
                <w:lang w:val="ru-RU"/>
              </w:rPr>
              <w:t>навчально-тренувальних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зборів</w:t>
            </w:r>
            <w:proofErr w:type="spellEnd"/>
            <w:r w:rsidRPr="00515BE4">
              <w:rPr>
                <w:rFonts w:ascii="Times New Roman" w:hAnsi="Times New Roman"/>
                <w:sz w:val="20"/>
                <w:lang w:val="ru-RU"/>
              </w:rPr>
              <w:t xml:space="preserve"> та забезпечення </w:t>
            </w:r>
            <w:proofErr w:type="spellStart"/>
            <w:r w:rsidRPr="00515BE4">
              <w:rPr>
                <w:rFonts w:ascii="Times New Roman" w:hAnsi="Times New Roman"/>
                <w:sz w:val="20"/>
                <w:lang w:val="ru-RU"/>
              </w:rPr>
              <w:t>інвентарем</w:t>
            </w:r>
            <w:proofErr w:type="spellEnd"/>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67343822"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50 000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595A4F22"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38 899,92</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789AC2EF"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11 100,08</w:t>
            </w:r>
          </w:p>
        </w:tc>
      </w:tr>
      <w:tr w:rsidR="00515BE4" w:rsidRPr="00515BE4" w14:paraId="12FEFDEE" w14:textId="77777777" w:rsidTr="00DC3972">
        <w:trPr>
          <w:trHeight w:val="161"/>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6AF6A403" w14:textId="77777777" w:rsidR="00515BE4" w:rsidRPr="00515BE4" w:rsidRDefault="00515BE4" w:rsidP="00515BE4">
            <w:pPr>
              <w:rPr>
                <w:rFonts w:ascii="Times New Roman" w:hAnsi="Times New Roman"/>
                <w:sz w:val="24"/>
                <w:szCs w:val="24"/>
                <w:lang w:val="ru-RU"/>
              </w:rPr>
            </w:pPr>
          </w:p>
        </w:tc>
      </w:tr>
      <w:tr w:rsidR="00515BE4" w:rsidRPr="00515BE4" w14:paraId="42496113"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5B604A3B"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180CB12C"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0"/>
                <w:lang w:val="ru-RU"/>
              </w:rPr>
              <w:t xml:space="preserve">Участь </w:t>
            </w:r>
            <w:proofErr w:type="spellStart"/>
            <w:r w:rsidRPr="00515BE4">
              <w:rPr>
                <w:rFonts w:ascii="Times New Roman" w:hAnsi="Times New Roman"/>
                <w:sz w:val="20"/>
                <w:lang w:val="ru-RU"/>
              </w:rPr>
              <w:t>міських</w:t>
            </w:r>
            <w:proofErr w:type="spellEnd"/>
            <w:r w:rsidRPr="00515BE4">
              <w:rPr>
                <w:rFonts w:ascii="Times New Roman" w:hAnsi="Times New Roman"/>
                <w:sz w:val="20"/>
                <w:lang w:val="ru-RU"/>
              </w:rPr>
              <w:t xml:space="preserve"> команд з футболу у </w:t>
            </w:r>
            <w:proofErr w:type="spellStart"/>
            <w:r w:rsidRPr="00515BE4">
              <w:rPr>
                <w:rFonts w:ascii="Times New Roman" w:hAnsi="Times New Roman"/>
                <w:sz w:val="20"/>
                <w:lang w:val="ru-RU"/>
              </w:rPr>
              <w:t>чемпіонаті</w:t>
            </w:r>
            <w:proofErr w:type="spellEnd"/>
            <w:r w:rsidRPr="00515BE4">
              <w:rPr>
                <w:rFonts w:ascii="Times New Roman" w:hAnsi="Times New Roman"/>
                <w:sz w:val="20"/>
                <w:lang w:val="ru-RU"/>
              </w:rPr>
              <w:t xml:space="preserve"> Київської області, </w:t>
            </w:r>
            <w:proofErr w:type="spellStart"/>
            <w:r w:rsidRPr="00515BE4">
              <w:rPr>
                <w:rFonts w:ascii="Times New Roman" w:hAnsi="Times New Roman"/>
                <w:sz w:val="20"/>
                <w:lang w:val="ru-RU"/>
              </w:rPr>
              <w:t>всеукраїнських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міжнародних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чемпіонатах</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турнірах</w:t>
            </w:r>
            <w:proofErr w:type="spellEnd"/>
            <w:r w:rsidRPr="00515BE4">
              <w:rPr>
                <w:rFonts w:ascii="Times New Roman" w:hAnsi="Times New Roman"/>
                <w:sz w:val="20"/>
                <w:lang w:val="ru-RU"/>
              </w:rPr>
              <w:t xml:space="preserve"> та кубках, витрати на </w:t>
            </w:r>
            <w:proofErr w:type="spellStart"/>
            <w:r w:rsidRPr="00515BE4">
              <w:rPr>
                <w:rFonts w:ascii="Times New Roman" w:hAnsi="Times New Roman"/>
                <w:sz w:val="20"/>
                <w:lang w:val="ru-RU"/>
              </w:rPr>
              <w:t>суддівство</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членські</w:t>
            </w:r>
            <w:proofErr w:type="spellEnd"/>
            <w:r w:rsidRPr="00515BE4">
              <w:rPr>
                <w:rFonts w:ascii="Times New Roman" w:hAnsi="Times New Roman"/>
                <w:sz w:val="20"/>
                <w:lang w:val="ru-RU"/>
              </w:rPr>
              <w:t xml:space="preserve"> </w:t>
            </w:r>
            <w:proofErr w:type="spellStart"/>
            <w:r w:rsidRPr="00515BE4">
              <w:rPr>
                <w:rFonts w:ascii="Times New Roman" w:hAnsi="Times New Roman"/>
                <w:sz w:val="20"/>
                <w:lang w:val="ru-RU"/>
              </w:rPr>
              <w:t>внески</w:t>
            </w:r>
            <w:proofErr w:type="spellEnd"/>
            <w:r w:rsidRPr="00515BE4">
              <w:rPr>
                <w:rFonts w:ascii="Times New Roman" w:hAnsi="Times New Roman"/>
                <w:sz w:val="20"/>
                <w:lang w:val="ru-RU"/>
              </w:rPr>
              <w:t xml:space="preserve"> забезпечення </w:t>
            </w:r>
            <w:proofErr w:type="spellStart"/>
            <w:r w:rsidRPr="00515BE4">
              <w:rPr>
                <w:rFonts w:ascii="Times New Roman" w:hAnsi="Times New Roman"/>
                <w:sz w:val="20"/>
                <w:lang w:val="ru-RU"/>
              </w:rPr>
              <w:t>інвентарем</w:t>
            </w:r>
            <w:proofErr w:type="spellEnd"/>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39F5A280"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0,00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1F67E736"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0,00</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701DCCDE"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0,00</w:t>
            </w:r>
          </w:p>
        </w:tc>
      </w:tr>
      <w:tr w:rsidR="00515BE4" w:rsidRPr="00515BE4" w14:paraId="5D718773" w14:textId="77777777" w:rsidTr="00DC3972">
        <w:trPr>
          <w:trHeight w:val="295"/>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cPr>
          <w:p w14:paraId="141DFCA2" w14:textId="77777777" w:rsidR="00515BE4" w:rsidRPr="00515BE4" w:rsidRDefault="00515BE4" w:rsidP="00515BE4">
            <w:pPr>
              <w:jc w:val="both"/>
              <w:rPr>
                <w:rFonts w:ascii="Times New Roman" w:hAnsi="Times New Roman"/>
                <w:sz w:val="24"/>
                <w:szCs w:val="24"/>
                <w:lang w:val="ru-RU"/>
              </w:rPr>
            </w:pPr>
          </w:p>
        </w:tc>
      </w:tr>
      <w:tr w:rsidR="00515BE4" w:rsidRPr="00515BE4" w14:paraId="109F4025"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6766343F"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hideMark/>
          </w:tcPr>
          <w:p w14:paraId="56EF3D30"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4"/>
                <w:szCs w:val="24"/>
                <w:lang w:val="ru-RU"/>
              </w:rPr>
              <w:t xml:space="preserve">Участь та проведення </w:t>
            </w:r>
            <w:proofErr w:type="spellStart"/>
            <w:r w:rsidRPr="00515BE4">
              <w:rPr>
                <w:rFonts w:ascii="Times New Roman" w:hAnsi="Times New Roman"/>
                <w:sz w:val="24"/>
                <w:szCs w:val="24"/>
                <w:lang w:val="ru-RU"/>
              </w:rPr>
              <w:t>молодіжних</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сімейних</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дитячих</w:t>
            </w:r>
            <w:proofErr w:type="spellEnd"/>
            <w:r w:rsidRPr="00515BE4">
              <w:rPr>
                <w:rFonts w:ascii="Times New Roman" w:hAnsi="Times New Roman"/>
                <w:sz w:val="24"/>
                <w:szCs w:val="24"/>
                <w:lang w:val="ru-RU"/>
              </w:rPr>
              <w:t xml:space="preserve"> заходів, </w:t>
            </w:r>
            <w:proofErr w:type="spellStart"/>
            <w:r w:rsidRPr="00515BE4">
              <w:rPr>
                <w:rFonts w:ascii="Times New Roman" w:hAnsi="Times New Roman"/>
                <w:sz w:val="24"/>
                <w:szCs w:val="24"/>
                <w:lang w:val="ru-RU"/>
              </w:rPr>
              <w:t>турнірів</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змагань</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кубків</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фестивалів</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матчів</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відкритих</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тренувань</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зустрічей</w:t>
            </w:r>
            <w:proofErr w:type="spellEnd"/>
            <w:r w:rsidRPr="00515BE4">
              <w:rPr>
                <w:rFonts w:ascii="Times New Roman" w:hAnsi="Times New Roman"/>
                <w:sz w:val="24"/>
                <w:szCs w:val="24"/>
                <w:lang w:val="ru-RU"/>
              </w:rPr>
              <w:t xml:space="preserve"> з </w:t>
            </w:r>
            <w:proofErr w:type="spellStart"/>
            <w:r w:rsidRPr="00515BE4">
              <w:rPr>
                <w:rFonts w:ascii="Times New Roman" w:hAnsi="Times New Roman"/>
                <w:sz w:val="24"/>
                <w:szCs w:val="24"/>
                <w:lang w:val="ru-RU"/>
              </w:rPr>
              <w:t>видатними</w:t>
            </w:r>
            <w:proofErr w:type="spellEnd"/>
            <w:r w:rsidRPr="00515BE4">
              <w:rPr>
                <w:rFonts w:ascii="Times New Roman" w:hAnsi="Times New Roman"/>
                <w:sz w:val="24"/>
                <w:szCs w:val="24"/>
                <w:lang w:val="ru-RU"/>
              </w:rPr>
              <w:t xml:space="preserve"> </w:t>
            </w:r>
            <w:proofErr w:type="gramStart"/>
            <w:r w:rsidRPr="00515BE4">
              <w:rPr>
                <w:rFonts w:ascii="Times New Roman" w:hAnsi="Times New Roman"/>
                <w:sz w:val="24"/>
                <w:szCs w:val="24"/>
                <w:lang w:val="ru-RU"/>
              </w:rPr>
              <w:t>людьми  тощо</w:t>
            </w:r>
            <w:proofErr w:type="gram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втому</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числі</w:t>
            </w:r>
            <w:proofErr w:type="spellEnd"/>
            <w:r w:rsidRPr="00515BE4">
              <w:rPr>
                <w:rFonts w:ascii="Times New Roman" w:hAnsi="Times New Roman"/>
                <w:sz w:val="24"/>
                <w:szCs w:val="24"/>
                <w:lang w:val="ru-RU"/>
              </w:rPr>
              <w:t>:</w:t>
            </w:r>
          </w:p>
          <w:p w14:paraId="330B2E49"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4"/>
                <w:szCs w:val="24"/>
                <w:lang w:val="ru-RU"/>
              </w:rPr>
              <w:t>•</w:t>
            </w:r>
            <w:r w:rsidRPr="00515BE4">
              <w:rPr>
                <w:rFonts w:ascii="Times New Roman" w:hAnsi="Times New Roman"/>
                <w:sz w:val="24"/>
                <w:szCs w:val="24"/>
                <w:lang w:val="ru-RU"/>
              </w:rPr>
              <w:tab/>
            </w:r>
            <w:proofErr w:type="spellStart"/>
            <w:r w:rsidRPr="00515BE4">
              <w:rPr>
                <w:rFonts w:ascii="Times New Roman" w:hAnsi="Times New Roman"/>
                <w:sz w:val="24"/>
                <w:szCs w:val="24"/>
                <w:lang w:val="ru-RU"/>
              </w:rPr>
              <w:t>Обухівська</w:t>
            </w:r>
            <w:proofErr w:type="spellEnd"/>
            <w:r w:rsidRPr="00515BE4">
              <w:rPr>
                <w:rFonts w:ascii="Times New Roman" w:hAnsi="Times New Roman"/>
                <w:sz w:val="24"/>
                <w:szCs w:val="24"/>
                <w:lang w:val="ru-RU"/>
              </w:rPr>
              <w:t xml:space="preserve"> спортивна слава</w:t>
            </w:r>
          </w:p>
        </w:tc>
        <w:tc>
          <w:tcPr>
            <w:tcW w:w="1902" w:type="dxa"/>
            <w:tcBorders>
              <w:top w:val="single" w:sz="4" w:space="0" w:color="auto"/>
              <w:left w:val="single" w:sz="4" w:space="0" w:color="auto"/>
              <w:bottom w:val="single" w:sz="4" w:space="0" w:color="auto"/>
              <w:right w:val="single" w:sz="4" w:space="0" w:color="auto"/>
            </w:tcBorders>
            <w:shd w:val="clear" w:color="auto" w:fill="FFFFFF"/>
            <w:hideMark/>
          </w:tcPr>
          <w:p w14:paraId="4EFB63CF"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0"/>
                <w:lang w:val="ru-RU"/>
              </w:rPr>
              <w:t>0,00</w:t>
            </w:r>
          </w:p>
        </w:tc>
        <w:tc>
          <w:tcPr>
            <w:tcW w:w="1878" w:type="dxa"/>
            <w:tcBorders>
              <w:top w:val="single" w:sz="4" w:space="0" w:color="auto"/>
              <w:left w:val="single" w:sz="4" w:space="0" w:color="auto"/>
              <w:bottom w:val="single" w:sz="4" w:space="0" w:color="auto"/>
              <w:right w:val="single" w:sz="4" w:space="0" w:color="auto"/>
            </w:tcBorders>
            <w:shd w:val="clear" w:color="auto" w:fill="FFFFFF"/>
            <w:hideMark/>
          </w:tcPr>
          <w:p w14:paraId="1D30EC5F"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0,00</w:t>
            </w:r>
          </w:p>
        </w:tc>
        <w:tc>
          <w:tcPr>
            <w:tcW w:w="1335" w:type="dxa"/>
            <w:tcBorders>
              <w:top w:val="single" w:sz="4" w:space="0" w:color="auto"/>
              <w:left w:val="single" w:sz="4" w:space="0" w:color="auto"/>
              <w:bottom w:val="single" w:sz="4" w:space="0" w:color="auto"/>
              <w:right w:val="single" w:sz="4" w:space="0" w:color="auto"/>
            </w:tcBorders>
            <w:shd w:val="clear" w:color="auto" w:fill="FFFFFF"/>
            <w:hideMark/>
          </w:tcPr>
          <w:p w14:paraId="78E8A8C3"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0,00</w:t>
            </w:r>
          </w:p>
        </w:tc>
      </w:tr>
      <w:tr w:rsidR="00515BE4" w:rsidRPr="00515BE4" w14:paraId="1AEB8D63" w14:textId="77777777" w:rsidTr="00DC3972">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486C964B" w14:textId="77777777" w:rsidR="00515BE4" w:rsidRPr="00515BE4" w:rsidRDefault="00515BE4" w:rsidP="00515BE4">
            <w:pPr>
              <w:numPr>
                <w:ilvl w:val="0"/>
                <w:numId w:val="9"/>
              </w:numPr>
              <w:overflowPunct/>
              <w:autoSpaceDE/>
              <w:autoSpaceDN/>
              <w:adjustRightInd/>
              <w:contextualSpacing/>
              <w:rPr>
                <w:rFonts w:ascii="Times New Roman" w:hAnsi="Times New Roman"/>
                <w:sz w:val="24"/>
                <w:szCs w:val="24"/>
                <w:lang w:val="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cPr>
          <w:p w14:paraId="08CEA6B2" w14:textId="77777777" w:rsidR="00515BE4" w:rsidRPr="00515BE4" w:rsidRDefault="00515BE4" w:rsidP="00515BE4">
            <w:pPr>
              <w:rPr>
                <w:rFonts w:ascii="Times New Roman" w:hAnsi="Times New Roman"/>
                <w:sz w:val="24"/>
                <w:szCs w:val="24"/>
                <w:lang w:val="ru-RU"/>
              </w:rPr>
            </w:pPr>
            <w:r w:rsidRPr="00515BE4">
              <w:rPr>
                <w:rFonts w:ascii="Times New Roman" w:hAnsi="Times New Roman"/>
                <w:sz w:val="24"/>
                <w:szCs w:val="24"/>
                <w:lang w:val="ru-RU"/>
              </w:rPr>
              <w:t xml:space="preserve">Забезпечення </w:t>
            </w:r>
            <w:proofErr w:type="spellStart"/>
            <w:r w:rsidRPr="00515BE4">
              <w:rPr>
                <w:rFonts w:ascii="Times New Roman" w:hAnsi="Times New Roman"/>
                <w:sz w:val="24"/>
                <w:szCs w:val="24"/>
                <w:lang w:val="ru-RU"/>
              </w:rPr>
              <w:t>сувенірною</w:t>
            </w:r>
            <w:proofErr w:type="spellEnd"/>
            <w:r w:rsidRPr="00515BE4">
              <w:rPr>
                <w:rFonts w:ascii="Times New Roman" w:hAnsi="Times New Roman"/>
                <w:sz w:val="24"/>
                <w:szCs w:val="24"/>
                <w:lang w:val="ru-RU"/>
              </w:rPr>
              <w:t xml:space="preserve"> </w:t>
            </w:r>
            <w:proofErr w:type="spellStart"/>
            <w:r w:rsidRPr="00515BE4">
              <w:rPr>
                <w:rFonts w:ascii="Times New Roman" w:hAnsi="Times New Roman"/>
                <w:sz w:val="24"/>
                <w:szCs w:val="24"/>
                <w:lang w:val="ru-RU"/>
              </w:rPr>
              <w:t>продукцією</w:t>
            </w:r>
            <w:proofErr w:type="spellEnd"/>
            <w:r w:rsidRPr="00515BE4">
              <w:rPr>
                <w:rFonts w:ascii="Times New Roman" w:hAnsi="Times New Roman"/>
                <w:sz w:val="24"/>
                <w:szCs w:val="24"/>
                <w:lang w:val="ru-RU"/>
              </w:rPr>
              <w:t xml:space="preserve"> для проведення </w:t>
            </w:r>
            <w:proofErr w:type="spellStart"/>
            <w:r w:rsidRPr="00515BE4">
              <w:rPr>
                <w:rFonts w:ascii="Times New Roman" w:hAnsi="Times New Roman"/>
                <w:sz w:val="24"/>
                <w:szCs w:val="24"/>
                <w:lang w:val="ru-RU"/>
              </w:rPr>
              <w:t>молодіжних</w:t>
            </w:r>
            <w:proofErr w:type="spellEnd"/>
            <w:r w:rsidRPr="00515BE4">
              <w:rPr>
                <w:rFonts w:ascii="Times New Roman" w:hAnsi="Times New Roman"/>
                <w:sz w:val="24"/>
                <w:szCs w:val="24"/>
                <w:lang w:val="ru-RU"/>
              </w:rPr>
              <w:t xml:space="preserve"> заходів.</w:t>
            </w:r>
          </w:p>
          <w:p w14:paraId="7ADDC045" w14:textId="77777777" w:rsidR="00515BE4" w:rsidRPr="00515BE4" w:rsidRDefault="00515BE4" w:rsidP="00515BE4">
            <w:pPr>
              <w:numPr>
                <w:ilvl w:val="0"/>
                <w:numId w:val="23"/>
              </w:numPr>
              <w:overflowPunct/>
              <w:autoSpaceDE/>
              <w:autoSpaceDN/>
              <w:adjustRightInd/>
              <w:spacing w:line="276" w:lineRule="auto"/>
              <w:contextualSpacing/>
              <w:rPr>
                <w:rFonts w:ascii="Times New Roman" w:hAnsi="Times New Roman"/>
                <w:sz w:val="24"/>
                <w:szCs w:val="24"/>
                <w:lang w:val="ru-RU"/>
              </w:rPr>
            </w:pPr>
            <w:proofErr w:type="spellStart"/>
            <w:r w:rsidRPr="00515BE4">
              <w:rPr>
                <w:rFonts w:ascii="Times New Roman" w:hAnsi="Times New Roman"/>
                <w:sz w:val="24"/>
                <w:szCs w:val="24"/>
                <w:lang w:val="ru-RU"/>
              </w:rPr>
              <w:t>Обухівська</w:t>
            </w:r>
            <w:proofErr w:type="spellEnd"/>
            <w:r w:rsidRPr="00515BE4">
              <w:rPr>
                <w:rFonts w:ascii="Times New Roman" w:hAnsi="Times New Roman"/>
                <w:sz w:val="24"/>
                <w:szCs w:val="24"/>
                <w:lang w:val="ru-RU"/>
              </w:rPr>
              <w:t xml:space="preserve"> спортивна слава</w:t>
            </w:r>
          </w:p>
        </w:tc>
        <w:tc>
          <w:tcPr>
            <w:tcW w:w="1902" w:type="dxa"/>
            <w:tcBorders>
              <w:top w:val="single" w:sz="4" w:space="0" w:color="auto"/>
              <w:left w:val="single" w:sz="4" w:space="0" w:color="auto"/>
              <w:bottom w:val="single" w:sz="4" w:space="0" w:color="auto"/>
              <w:right w:val="single" w:sz="4" w:space="0" w:color="auto"/>
            </w:tcBorders>
            <w:shd w:val="clear" w:color="auto" w:fill="FFFFFF"/>
          </w:tcPr>
          <w:p w14:paraId="28260D74" w14:textId="77777777" w:rsidR="00515BE4" w:rsidRPr="00515BE4" w:rsidRDefault="00515BE4" w:rsidP="00515BE4">
            <w:pPr>
              <w:jc w:val="center"/>
              <w:rPr>
                <w:rFonts w:ascii="Times New Roman" w:hAnsi="Times New Roman"/>
                <w:sz w:val="20"/>
                <w:lang w:val="ru-RU"/>
              </w:rPr>
            </w:pPr>
            <w:r w:rsidRPr="00515BE4">
              <w:rPr>
                <w:rFonts w:ascii="Times New Roman" w:hAnsi="Times New Roman"/>
                <w:sz w:val="20"/>
                <w:lang w:val="ru-RU"/>
              </w:rPr>
              <w:t>291 000</w:t>
            </w:r>
          </w:p>
        </w:tc>
        <w:tc>
          <w:tcPr>
            <w:tcW w:w="1878" w:type="dxa"/>
            <w:tcBorders>
              <w:top w:val="single" w:sz="4" w:space="0" w:color="auto"/>
              <w:left w:val="single" w:sz="4" w:space="0" w:color="auto"/>
              <w:bottom w:val="single" w:sz="4" w:space="0" w:color="auto"/>
              <w:right w:val="single" w:sz="4" w:space="0" w:color="auto"/>
            </w:tcBorders>
            <w:shd w:val="clear" w:color="auto" w:fill="FFFFFF"/>
          </w:tcPr>
          <w:p w14:paraId="56DEF4AE"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288 993,2</w:t>
            </w:r>
          </w:p>
        </w:tc>
        <w:tc>
          <w:tcPr>
            <w:tcW w:w="1335" w:type="dxa"/>
            <w:tcBorders>
              <w:top w:val="single" w:sz="4" w:space="0" w:color="auto"/>
              <w:left w:val="single" w:sz="4" w:space="0" w:color="auto"/>
              <w:bottom w:val="single" w:sz="4" w:space="0" w:color="auto"/>
              <w:right w:val="single" w:sz="4" w:space="0" w:color="auto"/>
            </w:tcBorders>
            <w:shd w:val="clear" w:color="auto" w:fill="FFFFFF"/>
          </w:tcPr>
          <w:p w14:paraId="425D935F" w14:textId="77777777" w:rsidR="00515BE4" w:rsidRPr="00515BE4" w:rsidRDefault="00515BE4" w:rsidP="00515BE4">
            <w:pPr>
              <w:jc w:val="center"/>
              <w:rPr>
                <w:rFonts w:ascii="Times New Roman" w:hAnsi="Times New Roman"/>
                <w:sz w:val="24"/>
                <w:szCs w:val="24"/>
                <w:lang w:val="ru-RU"/>
              </w:rPr>
            </w:pPr>
            <w:r w:rsidRPr="00515BE4">
              <w:rPr>
                <w:rFonts w:ascii="Times New Roman" w:hAnsi="Times New Roman"/>
                <w:sz w:val="24"/>
                <w:szCs w:val="24"/>
                <w:lang w:val="ru-RU"/>
              </w:rPr>
              <w:t>2006,80</w:t>
            </w:r>
          </w:p>
        </w:tc>
      </w:tr>
      <w:tr w:rsidR="00515BE4" w:rsidRPr="00515BE4" w14:paraId="4C15074E" w14:textId="77777777" w:rsidTr="00DC3972">
        <w:trPr>
          <w:trHeight w:val="328"/>
        </w:trPr>
        <w:tc>
          <w:tcPr>
            <w:tcW w:w="4905" w:type="dxa"/>
            <w:gridSpan w:val="2"/>
            <w:tcBorders>
              <w:top w:val="single" w:sz="4" w:space="0" w:color="auto"/>
              <w:left w:val="single" w:sz="4" w:space="0" w:color="auto"/>
              <w:bottom w:val="single" w:sz="4" w:space="0" w:color="auto"/>
              <w:right w:val="single" w:sz="4" w:space="0" w:color="auto"/>
            </w:tcBorders>
            <w:hideMark/>
          </w:tcPr>
          <w:p w14:paraId="599BDBB1" w14:textId="77777777" w:rsidR="00515BE4" w:rsidRPr="00515BE4" w:rsidRDefault="00515BE4" w:rsidP="00515BE4">
            <w:pPr>
              <w:rPr>
                <w:rFonts w:ascii="Times New Roman" w:hAnsi="Times New Roman"/>
                <w:b/>
                <w:sz w:val="24"/>
                <w:szCs w:val="24"/>
                <w:lang w:val="ru-RU"/>
              </w:rPr>
            </w:pPr>
            <w:r w:rsidRPr="00515BE4">
              <w:rPr>
                <w:rFonts w:ascii="Times New Roman" w:hAnsi="Times New Roman"/>
                <w:b/>
                <w:sz w:val="24"/>
                <w:szCs w:val="24"/>
                <w:lang w:val="ru-RU"/>
              </w:rPr>
              <w:t>ВСЬОГО</w:t>
            </w:r>
          </w:p>
        </w:tc>
        <w:tc>
          <w:tcPr>
            <w:tcW w:w="1902" w:type="dxa"/>
            <w:tcBorders>
              <w:top w:val="single" w:sz="4" w:space="0" w:color="auto"/>
              <w:left w:val="single" w:sz="4" w:space="0" w:color="auto"/>
              <w:bottom w:val="single" w:sz="4" w:space="0" w:color="auto"/>
              <w:right w:val="single" w:sz="4" w:space="0" w:color="auto"/>
            </w:tcBorders>
            <w:hideMark/>
          </w:tcPr>
          <w:p w14:paraId="4B47EF24" w14:textId="77777777" w:rsidR="00515BE4" w:rsidRPr="00515BE4" w:rsidRDefault="00515BE4" w:rsidP="00515BE4">
            <w:pPr>
              <w:jc w:val="center"/>
              <w:rPr>
                <w:rFonts w:ascii="Times New Roman" w:hAnsi="Times New Roman"/>
                <w:b/>
                <w:sz w:val="24"/>
                <w:szCs w:val="24"/>
                <w:lang w:val="ru-RU"/>
              </w:rPr>
            </w:pPr>
            <w:r w:rsidRPr="00515BE4">
              <w:rPr>
                <w:rFonts w:ascii="Times New Roman" w:hAnsi="Times New Roman"/>
                <w:b/>
                <w:sz w:val="24"/>
                <w:szCs w:val="24"/>
                <w:lang w:val="ru-RU"/>
              </w:rPr>
              <w:t>1 474 000</w:t>
            </w:r>
          </w:p>
        </w:tc>
        <w:tc>
          <w:tcPr>
            <w:tcW w:w="1878" w:type="dxa"/>
            <w:tcBorders>
              <w:top w:val="single" w:sz="4" w:space="0" w:color="auto"/>
              <w:left w:val="single" w:sz="4" w:space="0" w:color="auto"/>
              <w:bottom w:val="single" w:sz="4" w:space="0" w:color="auto"/>
              <w:right w:val="single" w:sz="4" w:space="0" w:color="auto"/>
            </w:tcBorders>
            <w:hideMark/>
          </w:tcPr>
          <w:p w14:paraId="21AE09C1" w14:textId="77777777" w:rsidR="00515BE4" w:rsidRPr="00515BE4" w:rsidRDefault="00515BE4" w:rsidP="00515BE4">
            <w:pPr>
              <w:jc w:val="center"/>
              <w:rPr>
                <w:rFonts w:ascii="Times New Roman" w:hAnsi="Times New Roman"/>
                <w:b/>
                <w:sz w:val="24"/>
                <w:szCs w:val="24"/>
                <w:lang w:val="ru-RU"/>
              </w:rPr>
            </w:pPr>
            <w:r w:rsidRPr="00515BE4">
              <w:rPr>
                <w:rFonts w:ascii="Times New Roman" w:hAnsi="Times New Roman"/>
                <w:b/>
                <w:color w:val="000000"/>
                <w:sz w:val="24"/>
                <w:szCs w:val="24"/>
                <w:lang w:val="ru-RU"/>
              </w:rPr>
              <w:t>1 282 444,30</w:t>
            </w:r>
          </w:p>
        </w:tc>
        <w:tc>
          <w:tcPr>
            <w:tcW w:w="1335" w:type="dxa"/>
            <w:tcBorders>
              <w:top w:val="single" w:sz="4" w:space="0" w:color="auto"/>
              <w:left w:val="single" w:sz="4" w:space="0" w:color="auto"/>
              <w:bottom w:val="single" w:sz="4" w:space="0" w:color="auto"/>
              <w:right w:val="single" w:sz="4" w:space="0" w:color="auto"/>
            </w:tcBorders>
            <w:hideMark/>
          </w:tcPr>
          <w:p w14:paraId="2CB8E424" w14:textId="77777777" w:rsidR="00515BE4" w:rsidRPr="00515BE4" w:rsidRDefault="00515BE4" w:rsidP="00515BE4">
            <w:pPr>
              <w:jc w:val="center"/>
              <w:rPr>
                <w:rFonts w:ascii="Times New Roman" w:hAnsi="Times New Roman"/>
                <w:b/>
                <w:sz w:val="24"/>
                <w:szCs w:val="24"/>
                <w:lang w:val="ru-RU"/>
              </w:rPr>
            </w:pPr>
            <w:r w:rsidRPr="00515BE4">
              <w:rPr>
                <w:rFonts w:ascii="Times New Roman" w:hAnsi="Times New Roman"/>
                <w:b/>
                <w:sz w:val="24"/>
                <w:szCs w:val="24"/>
                <w:lang w:val="ru-RU"/>
              </w:rPr>
              <w:t>191 555,70</w:t>
            </w:r>
          </w:p>
        </w:tc>
      </w:tr>
    </w:tbl>
    <w:p w14:paraId="6C85A63B" w14:textId="77777777" w:rsidR="001E1398" w:rsidRDefault="001E1398" w:rsidP="009C22B6">
      <w:pPr>
        <w:overflowPunct/>
        <w:autoSpaceDE/>
        <w:autoSpaceDN/>
        <w:adjustRightInd/>
        <w:ind w:left="6379" w:right="-286"/>
        <w:rPr>
          <w:rFonts w:ascii="Times New Roman" w:hAnsi="Times New Roman"/>
          <w:sz w:val="26"/>
          <w:szCs w:val="26"/>
          <w:lang w:val="uk-UA"/>
        </w:rPr>
      </w:pPr>
    </w:p>
    <w:p w14:paraId="0862C1C4" w14:textId="77777777" w:rsidR="00200731" w:rsidRPr="00F2127E" w:rsidRDefault="00200731" w:rsidP="00200731">
      <w:pPr>
        <w:spacing w:line="360" w:lineRule="auto"/>
        <w:rPr>
          <w:b/>
        </w:rPr>
      </w:pPr>
      <w:r>
        <w:rPr>
          <w:b/>
        </w:rPr>
        <w:t>Виконання 87</w:t>
      </w:r>
      <w:r w:rsidRPr="00F2127E">
        <w:rPr>
          <w:b/>
        </w:rPr>
        <w:t xml:space="preserve"> %</w:t>
      </w:r>
    </w:p>
    <w:p w14:paraId="6033CD24" w14:textId="3E51D032" w:rsidR="00515BE4" w:rsidRDefault="00515BE4" w:rsidP="009C22B6">
      <w:pPr>
        <w:overflowPunct/>
        <w:autoSpaceDE/>
        <w:autoSpaceDN/>
        <w:adjustRightInd/>
        <w:ind w:left="6379" w:right="-286"/>
        <w:rPr>
          <w:rFonts w:ascii="Times New Roman" w:hAnsi="Times New Roman"/>
          <w:sz w:val="26"/>
          <w:szCs w:val="26"/>
          <w:lang w:val="uk-UA"/>
        </w:rPr>
      </w:pPr>
    </w:p>
    <w:p w14:paraId="63ACDA24" w14:textId="793977F5" w:rsidR="00515BE4" w:rsidRDefault="00515BE4" w:rsidP="009C22B6">
      <w:pPr>
        <w:overflowPunct/>
        <w:autoSpaceDE/>
        <w:autoSpaceDN/>
        <w:adjustRightInd/>
        <w:ind w:left="6379" w:right="-286"/>
        <w:rPr>
          <w:rFonts w:ascii="Times New Roman" w:hAnsi="Times New Roman"/>
          <w:sz w:val="26"/>
          <w:szCs w:val="26"/>
          <w:lang w:val="uk-UA"/>
        </w:rPr>
      </w:pPr>
    </w:p>
    <w:tbl>
      <w:tblPr>
        <w:tblW w:w="10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3118"/>
        <w:gridCol w:w="3542"/>
        <w:gridCol w:w="1278"/>
        <w:gridCol w:w="1277"/>
      </w:tblGrid>
      <w:tr w:rsidR="0024407F" w:rsidRPr="0024407F" w14:paraId="2DFA9A6F" w14:textId="77777777" w:rsidTr="007E054D">
        <w:trPr>
          <w:trHeight w:val="562"/>
        </w:trPr>
        <w:tc>
          <w:tcPr>
            <w:tcW w:w="709" w:type="dxa"/>
            <w:tcBorders>
              <w:top w:val="single" w:sz="4" w:space="0" w:color="auto"/>
              <w:left w:val="single" w:sz="4" w:space="0" w:color="auto"/>
              <w:bottom w:val="single" w:sz="4" w:space="0" w:color="auto"/>
              <w:right w:val="single" w:sz="4" w:space="0" w:color="auto"/>
            </w:tcBorders>
            <w:hideMark/>
          </w:tcPr>
          <w:p w14:paraId="14E05CA2" w14:textId="77777777" w:rsidR="0024407F" w:rsidRPr="0024407F" w:rsidRDefault="0024407F" w:rsidP="0024407F">
            <w:pPr>
              <w:overflowPunct/>
              <w:autoSpaceDE/>
              <w:autoSpaceDN/>
              <w:adjustRightInd/>
              <w:ind w:right="-286"/>
              <w:jc w:val="center"/>
              <w:rPr>
                <w:rFonts w:ascii="Times New Roman" w:hAnsi="Times New Roman"/>
                <w:sz w:val="26"/>
                <w:szCs w:val="26"/>
                <w:lang w:val="ru-RU"/>
              </w:rPr>
            </w:pPr>
          </w:p>
          <w:p w14:paraId="7E4E6234" w14:textId="77777777" w:rsidR="0024407F" w:rsidRPr="0024407F" w:rsidRDefault="0024407F" w:rsidP="0024407F">
            <w:pPr>
              <w:overflowPunct/>
              <w:autoSpaceDE/>
              <w:autoSpaceDN/>
              <w:adjustRightInd/>
              <w:ind w:right="-286"/>
              <w:jc w:val="center"/>
              <w:rPr>
                <w:rFonts w:ascii="Times New Roman" w:hAnsi="Times New Roman"/>
                <w:sz w:val="26"/>
                <w:szCs w:val="26"/>
                <w:lang w:val="ru-RU"/>
              </w:rPr>
            </w:pPr>
          </w:p>
        </w:tc>
        <w:tc>
          <w:tcPr>
            <w:tcW w:w="3260" w:type="dxa"/>
            <w:gridSpan w:val="2"/>
            <w:tcBorders>
              <w:top w:val="single" w:sz="4" w:space="0" w:color="auto"/>
              <w:left w:val="single" w:sz="4" w:space="0" w:color="auto"/>
              <w:bottom w:val="single" w:sz="4" w:space="0" w:color="auto"/>
              <w:right w:val="single" w:sz="4" w:space="0" w:color="auto"/>
            </w:tcBorders>
            <w:hideMark/>
          </w:tcPr>
          <w:p w14:paraId="201A5D4D" w14:textId="77777777" w:rsidR="0024407F" w:rsidRPr="0024407F" w:rsidRDefault="0024407F" w:rsidP="0024407F">
            <w:pPr>
              <w:overflowPunct/>
              <w:autoSpaceDE/>
              <w:autoSpaceDN/>
              <w:adjustRightInd/>
              <w:ind w:right="-286"/>
              <w:jc w:val="center"/>
              <w:rPr>
                <w:rFonts w:ascii="Times New Roman" w:hAnsi="Times New Roman"/>
                <w:b/>
                <w:bCs/>
                <w:sz w:val="24"/>
                <w:szCs w:val="24"/>
                <w:lang w:val="ru-RU"/>
              </w:rPr>
            </w:pPr>
            <w:proofErr w:type="spellStart"/>
            <w:r w:rsidRPr="0024407F">
              <w:rPr>
                <w:rFonts w:ascii="Times New Roman" w:hAnsi="Times New Roman"/>
                <w:b/>
                <w:bCs/>
                <w:sz w:val="24"/>
                <w:szCs w:val="24"/>
                <w:lang w:val="ru-RU"/>
              </w:rPr>
              <w:t>Найменування</w:t>
            </w:r>
            <w:proofErr w:type="spellEnd"/>
            <w:r w:rsidRPr="0024407F">
              <w:rPr>
                <w:rFonts w:ascii="Times New Roman" w:hAnsi="Times New Roman"/>
                <w:b/>
                <w:bCs/>
                <w:sz w:val="24"/>
                <w:szCs w:val="24"/>
                <w:lang w:val="ru-RU"/>
              </w:rPr>
              <w:t xml:space="preserve"> заходу</w:t>
            </w:r>
          </w:p>
        </w:tc>
        <w:tc>
          <w:tcPr>
            <w:tcW w:w="3542" w:type="dxa"/>
            <w:tcBorders>
              <w:top w:val="single" w:sz="4" w:space="0" w:color="auto"/>
              <w:left w:val="single" w:sz="4" w:space="0" w:color="auto"/>
              <w:bottom w:val="single" w:sz="4" w:space="0" w:color="auto"/>
              <w:right w:val="single" w:sz="4" w:space="0" w:color="auto"/>
            </w:tcBorders>
            <w:hideMark/>
          </w:tcPr>
          <w:p w14:paraId="2E7A28EB" w14:textId="77777777" w:rsidR="0024407F" w:rsidRPr="0024407F" w:rsidRDefault="0024407F" w:rsidP="0024407F">
            <w:pPr>
              <w:overflowPunct/>
              <w:autoSpaceDE/>
              <w:autoSpaceDN/>
              <w:adjustRightInd/>
              <w:ind w:right="-286"/>
              <w:jc w:val="center"/>
              <w:rPr>
                <w:rFonts w:ascii="Times New Roman" w:hAnsi="Times New Roman"/>
                <w:b/>
                <w:bCs/>
                <w:sz w:val="24"/>
                <w:szCs w:val="24"/>
                <w:lang w:val="ru-RU"/>
              </w:rPr>
            </w:pPr>
            <w:proofErr w:type="spellStart"/>
            <w:r w:rsidRPr="0024407F">
              <w:rPr>
                <w:rFonts w:ascii="Times New Roman" w:hAnsi="Times New Roman"/>
                <w:b/>
                <w:bCs/>
                <w:sz w:val="24"/>
                <w:szCs w:val="24"/>
                <w:lang w:val="ru-RU"/>
              </w:rPr>
              <w:t>Місце</w:t>
            </w:r>
            <w:proofErr w:type="spellEnd"/>
            <w:r w:rsidRPr="0024407F">
              <w:rPr>
                <w:rFonts w:ascii="Times New Roman" w:hAnsi="Times New Roman"/>
                <w:b/>
                <w:bCs/>
                <w:sz w:val="24"/>
                <w:szCs w:val="24"/>
                <w:lang w:val="ru-RU"/>
              </w:rPr>
              <w:t xml:space="preserve"> та час</w:t>
            </w:r>
          </w:p>
          <w:p w14:paraId="1F807FF6" w14:textId="77777777" w:rsidR="0024407F" w:rsidRPr="0024407F" w:rsidRDefault="0024407F" w:rsidP="0024407F">
            <w:pPr>
              <w:overflowPunct/>
              <w:autoSpaceDE/>
              <w:autoSpaceDN/>
              <w:adjustRightInd/>
              <w:ind w:right="-286"/>
              <w:jc w:val="center"/>
              <w:rPr>
                <w:rFonts w:ascii="Times New Roman" w:hAnsi="Times New Roman"/>
                <w:b/>
                <w:bCs/>
                <w:sz w:val="24"/>
                <w:szCs w:val="24"/>
                <w:lang w:val="ru-RU"/>
              </w:rPr>
            </w:pPr>
            <w:r w:rsidRPr="0024407F">
              <w:rPr>
                <w:rFonts w:ascii="Times New Roman" w:hAnsi="Times New Roman"/>
                <w:b/>
                <w:bCs/>
                <w:sz w:val="24"/>
                <w:szCs w:val="24"/>
                <w:lang w:val="ru-RU"/>
              </w:rPr>
              <w:t>проведення,</w:t>
            </w:r>
          </w:p>
          <w:p w14:paraId="1FB9C9E0" w14:textId="77777777" w:rsidR="0024407F" w:rsidRPr="0024407F" w:rsidRDefault="0024407F" w:rsidP="0024407F">
            <w:pPr>
              <w:overflowPunct/>
              <w:autoSpaceDE/>
              <w:autoSpaceDN/>
              <w:adjustRightInd/>
              <w:ind w:right="-286"/>
              <w:jc w:val="center"/>
              <w:rPr>
                <w:rFonts w:ascii="Times New Roman" w:hAnsi="Times New Roman"/>
                <w:b/>
                <w:bCs/>
                <w:sz w:val="24"/>
                <w:szCs w:val="24"/>
                <w:lang w:val="ru-RU"/>
              </w:rPr>
            </w:pPr>
            <w:r w:rsidRPr="0024407F">
              <w:rPr>
                <w:rFonts w:ascii="Times New Roman" w:hAnsi="Times New Roman"/>
                <w:b/>
                <w:bCs/>
                <w:sz w:val="24"/>
                <w:szCs w:val="24"/>
                <w:lang w:val="ru-RU"/>
              </w:rPr>
              <w:t>(</w:t>
            </w:r>
            <w:proofErr w:type="spellStart"/>
            <w:r w:rsidRPr="0024407F">
              <w:rPr>
                <w:rFonts w:ascii="Times New Roman" w:hAnsi="Times New Roman"/>
                <w:b/>
                <w:bCs/>
                <w:sz w:val="24"/>
                <w:szCs w:val="24"/>
                <w:lang w:val="ru-RU"/>
              </w:rPr>
              <w:t>кількість</w:t>
            </w:r>
            <w:proofErr w:type="spellEnd"/>
            <w:r w:rsidRPr="0024407F">
              <w:rPr>
                <w:rFonts w:ascii="Times New Roman" w:hAnsi="Times New Roman"/>
                <w:b/>
                <w:bCs/>
                <w:sz w:val="24"/>
                <w:szCs w:val="24"/>
                <w:lang w:val="ru-RU"/>
              </w:rPr>
              <w:t xml:space="preserve"> учасників)</w:t>
            </w:r>
          </w:p>
        </w:tc>
        <w:tc>
          <w:tcPr>
            <w:tcW w:w="1278" w:type="dxa"/>
            <w:tcBorders>
              <w:top w:val="single" w:sz="4" w:space="0" w:color="auto"/>
              <w:left w:val="single" w:sz="4" w:space="0" w:color="auto"/>
              <w:bottom w:val="single" w:sz="4" w:space="0" w:color="auto"/>
              <w:right w:val="single" w:sz="4" w:space="0" w:color="auto"/>
            </w:tcBorders>
            <w:hideMark/>
          </w:tcPr>
          <w:p w14:paraId="3582511F" w14:textId="77777777" w:rsidR="0024407F" w:rsidRPr="0024407F" w:rsidRDefault="0024407F" w:rsidP="0024407F">
            <w:pPr>
              <w:overflowPunct/>
              <w:autoSpaceDE/>
              <w:autoSpaceDN/>
              <w:adjustRightInd/>
              <w:ind w:left="-107"/>
              <w:jc w:val="center"/>
              <w:rPr>
                <w:rFonts w:ascii="Times New Roman" w:hAnsi="Times New Roman"/>
                <w:b/>
                <w:bCs/>
                <w:sz w:val="24"/>
                <w:szCs w:val="24"/>
                <w:lang w:val="ru-RU"/>
              </w:rPr>
            </w:pPr>
            <w:r w:rsidRPr="0024407F">
              <w:rPr>
                <w:rFonts w:ascii="Times New Roman" w:hAnsi="Times New Roman"/>
                <w:b/>
                <w:bCs/>
                <w:sz w:val="24"/>
                <w:szCs w:val="24"/>
                <w:lang w:val="ru-RU"/>
              </w:rPr>
              <w:t>Сума бюджет них коштів (грн.)</w:t>
            </w:r>
          </w:p>
        </w:tc>
        <w:tc>
          <w:tcPr>
            <w:tcW w:w="1277" w:type="dxa"/>
            <w:tcBorders>
              <w:top w:val="single" w:sz="4" w:space="0" w:color="auto"/>
              <w:left w:val="single" w:sz="4" w:space="0" w:color="auto"/>
              <w:bottom w:val="single" w:sz="4" w:space="0" w:color="auto"/>
              <w:right w:val="single" w:sz="4" w:space="0" w:color="auto"/>
            </w:tcBorders>
            <w:hideMark/>
          </w:tcPr>
          <w:p w14:paraId="636ED552" w14:textId="77777777" w:rsidR="0024407F" w:rsidRPr="0024407F" w:rsidRDefault="0024407F" w:rsidP="0024407F">
            <w:pPr>
              <w:overflowPunct/>
              <w:autoSpaceDE/>
              <w:autoSpaceDN/>
              <w:adjustRightInd/>
              <w:jc w:val="center"/>
              <w:rPr>
                <w:rFonts w:ascii="Times New Roman" w:hAnsi="Times New Roman"/>
                <w:b/>
                <w:bCs/>
                <w:sz w:val="24"/>
                <w:szCs w:val="24"/>
                <w:lang w:val="ru-RU"/>
              </w:rPr>
            </w:pPr>
            <w:proofErr w:type="spellStart"/>
            <w:r w:rsidRPr="0024407F">
              <w:rPr>
                <w:rFonts w:ascii="Times New Roman" w:hAnsi="Times New Roman"/>
                <w:b/>
                <w:bCs/>
                <w:sz w:val="24"/>
                <w:szCs w:val="24"/>
                <w:lang w:val="ru-RU"/>
              </w:rPr>
              <w:t>Кошти</w:t>
            </w:r>
            <w:proofErr w:type="spellEnd"/>
            <w:r w:rsidRPr="0024407F">
              <w:rPr>
                <w:rFonts w:ascii="Times New Roman" w:hAnsi="Times New Roman"/>
                <w:b/>
                <w:bCs/>
                <w:sz w:val="24"/>
                <w:szCs w:val="24"/>
                <w:lang w:val="ru-RU"/>
              </w:rPr>
              <w:t xml:space="preserve"> </w:t>
            </w:r>
            <w:proofErr w:type="spellStart"/>
            <w:r w:rsidRPr="0024407F">
              <w:rPr>
                <w:rFonts w:ascii="Times New Roman" w:hAnsi="Times New Roman"/>
                <w:b/>
                <w:bCs/>
                <w:sz w:val="24"/>
                <w:szCs w:val="24"/>
                <w:lang w:val="ru-RU"/>
              </w:rPr>
              <w:t>використані</w:t>
            </w:r>
            <w:proofErr w:type="spellEnd"/>
            <w:r w:rsidRPr="0024407F">
              <w:rPr>
                <w:rFonts w:ascii="Times New Roman" w:hAnsi="Times New Roman"/>
                <w:b/>
                <w:bCs/>
                <w:sz w:val="24"/>
                <w:szCs w:val="24"/>
                <w:lang w:val="ru-RU"/>
              </w:rPr>
              <w:t xml:space="preserve"> на </w:t>
            </w:r>
            <w:proofErr w:type="spellStart"/>
            <w:r w:rsidRPr="0024407F">
              <w:rPr>
                <w:rFonts w:ascii="Times New Roman" w:hAnsi="Times New Roman"/>
                <w:b/>
                <w:bCs/>
                <w:sz w:val="24"/>
                <w:szCs w:val="24"/>
                <w:lang w:val="ru-RU"/>
              </w:rPr>
              <w:t>змагання</w:t>
            </w:r>
            <w:proofErr w:type="spellEnd"/>
            <w:r w:rsidRPr="0024407F">
              <w:rPr>
                <w:rFonts w:ascii="Times New Roman" w:hAnsi="Times New Roman"/>
                <w:b/>
                <w:bCs/>
                <w:sz w:val="24"/>
                <w:szCs w:val="24"/>
                <w:lang w:val="ru-RU"/>
              </w:rPr>
              <w:t xml:space="preserve"> (грн.)</w:t>
            </w:r>
          </w:p>
        </w:tc>
      </w:tr>
      <w:tr w:rsidR="0024407F" w:rsidRPr="0024407F" w14:paraId="569AEA77" w14:textId="77777777" w:rsidTr="0024407F">
        <w:trPr>
          <w:trHeight w:val="296"/>
        </w:trPr>
        <w:tc>
          <w:tcPr>
            <w:tcW w:w="10066" w:type="dxa"/>
            <w:gridSpan w:val="6"/>
            <w:tcBorders>
              <w:top w:val="single" w:sz="4" w:space="0" w:color="auto"/>
              <w:left w:val="single" w:sz="4" w:space="0" w:color="auto"/>
              <w:bottom w:val="single" w:sz="4" w:space="0" w:color="auto"/>
              <w:right w:val="single" w:sz="4" w:space="0" w:color="auto"/>
            </w:tcBorders>
            <w:hideMark/>
          </w:tcPr>
          <w:p w14:paraId="02036088"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Міські</w:t>
            </w:r>
            <w:proofErr w:type="spellEnd"/>
            <w:r w:rsidRPr="0024407F">
              <w:rPr>
                <w:rFonts w:ascii="Times New Roman" w:hAnsi="Times New Roman"/>
                <w:b/>
                <w:bCs/>
                <w:sz w:val="26"/>
                <w:szCs w:val="26"/>
                <w:lang w:val="ru-RU"/>
              </w:rPr>
              <w:t xml:space="preserve"> заходи</w:t>
            </w:r>
          </w:p>
        </w:tc>
      </w:tr>
      <w:tr w:rsidR="0024407F" w:rsidRPr="0024407F" w14:paraId="7AAC4484" w14:textId="77777777" w:rsidTr="0024407F">
        <w:tc>
          <w:tcPr>
            <w:tcW w:w="10066" w:type="dxa"/>
            <w:gridSpan w:val="6"/>
            <w:tcBorders>
              <w:top w:val="single" w:sz="4" w:space="0" w:color="auto"/>
              <w:left w:val="single" w:sz="4" w:space="0" w:color="auto"/>
              <w:bottom w:val="single" w:sz="4" w:space="0" w:color="auto"/>
              <w:right w:val="single" w:sz="4" w:space="0" w:color="auto"/>
            </w:tcBorders>
            <w:hideMark/>
          </w:tcPr>
          <w:p w14:paraId="1021C5C1"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Олімпійські</w:t>
            </w:r>
            <w:proofErr w:type="spellEnd"/>
            <w:r w:rsidRPr="0024407F">
              <w:rPr>
                <w:rFonts w:ascii="Times New Roman" w:hAnsi="Times New Roman"/>
                <w:b/>
                <w:bCs/>
                <w:sz w:val="26"/>
                <w:szCs w:val="26"/>
                <w:lang w:val="ru-RU"/>
              </w:rPr>
              <w:t xml:space="preserve"> </w:t>
            </w:r>
            <w:proofErr w:type="spellStart"/>
            <w:r w:rsidRPr="0024407F">
              <w:rPr>
                <w:rFonts w:ascii="Times New Roman" w:hAnsi="Times New Roman"/>
                <w:b/>
                <w:bCs/>
                <w:sz w:val="26"/>
                <w:szCs w:val="26"/>
                <w:lang w:val="ru-RU"/>
              </w:rPr>
              <w:t>види</w:t>
            </w:r>
            <w:proofErr w:type="spellEnd"/>
            <w:r w:rsidRPr="0024407F">
              <w:rPr>
                <w:rFonts w:ascii="Times New Roman" w:hAnsi="Times New Roman"/>
                <w:b/>
                <w:bCs/>
                <w:sz w:val="26"/>
                <w:szCs w:val="26"/>
                <w:lang w:val="ru-RU"/>
              </w:rPr>
              <w:t xml:space="preserve"> спорту</w:t>
            </w:r>
          </w:p>
        </w:tc>
      </w:tr>
      <w:tr w:rsidR="0024407F" w:rsidRPr="0024407F" w14:paraId="05D8706B" w14:textId="77777777" w:rsidTr="007E054D">
        <w:tc>
          <w:tcPr>
            <w:tcW w:w="709" w:type="dxa"/>
            <w:tcBorders>
              <w:top w:val="single" w:sz="4" w:space="0" w:color="auto"/>
              <w:left w:val="single" w:sz="4" w:space="0" w:color="auto"/>
              <w:bottom w:val="single" w:sz="4" w:space="0" w:color="auto"/>
              <w:right w:val="single" w:sz="4" w:space="0" w:color="auto"/>
            </w:tcBorders>
          </w:tcPr>
          <w:p w14:paraId="3DCD802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w:t>
            </w:r>
          </w:p>
        </w:tc>
        <w:tc>
          <w:tcPr>
            <w:tcW w:w="3260" w:type="dxa"/>
            <w:gridSpan w:val="2"/>
            <w:tcBorders>
              <w:top w:val="single" w:sz="4" w:space="0" w:color="auto"/>
              <w:left w:val="single" w:sz="4" w:space="0" w:color="auto"/>
              <w:bottom w:val="single" w:sz="4" w:space="0" w:color="auto"/>
              <w:right w:val="single" w:sz="4" w:space="0" w:color="auto"/>
            </w:tcBorders>
          </w:tcPr>
          <w:p w14:paraId="0FB9355A" w14:textId="171093B2" w:rsidR="0024407F" w:rsidRPr="0024407F" w:rsidRDefault="0024407F" w:rsidP="005051C1">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Кубок міста Обухів з великого </w:t>
            </w:r>
            <w:proofErr w:type="spellStart"/>
            <w:r w:rsidRPr="0024407F">
              <w:rPr>
                <w:rFonts w:ascii="Times New Roman" w:hAnsi="Times New Roman"/>
                <w:sz w:val="26"/>
                <w:szCs w:val="26"/>
                <w:lang w:val="ru-RU"/>
              </w:rPr>
              <w:t>тенісу</w:t>
            </w:r>
            <w:proofErr w:type="spellEnd"/>
          </w:p>
          <w:p w14:paraId="4F407C7C"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w:t>
            </w:r>
            <w:proofErr w:type="spellStart"/>
            <w:r w:rsidRPr="0024407F">
              <w:rPr>
                <w:rFonts w:ascii="Times New Roman" w:hAnsi="Times New Roman"/>
                <w:sz w:val="26"/>
                <w:szCs w:val="26"/>
                <w:lang w:val="ru-RU"/>
              </w:rPr>
              <w:t>February</w:t>
            </w:r>
            <w:proofErr w:type="spellEnd"/>
            <w:r w:rsidRPr="0024407F">
              <w:rPr>
                <w:rFonts w:ascii="Times New Roman" w:hAnsi="Times New Roman"/>
                <w:sz w:val="26"/>
                <w:szCs w:val="26"/>
                <w:lang w:val="ru-RU"/>
              </w:rPr>
              <w:t xml:space="preserve"> Cup»</w:t>
            </w:r>
          </w:p>
        </w:tc>
        <w:tc>
          <w:tcPr>
            <w:tcW w:w="3542" w:type="dxa"/>
            <w:tcBorders>
              <w:top w:val="single" w:sz="4" w:space="0" w:color="auto"/>
              <w:left w:val="single" w:sz="4" w:space="0" w:color="auto"/>
              <w:bottom w:val="single" w:sz="4" w:space="0" w:color="auto"/>
              <w:right w:val="single" w:sz="4" w:space="0" w:color="auto"/>
            </w:tcBorders>
          </w:tcPr>
          <w:p w14:paraId="77F48320" w14:textId="0EC8D43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15 та 22.02.2025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7A5759E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c>
          <w:tcPr>
            <w:tcW w:w="1277" w:type="dxa"/>
            <w:tcBorders>
              <w:top w:val="single" w:sz="4" w:space="0" w:color="auto"/>
              <w:left w:val="single" w:sz="4" w:space="0" w:color="auto"/>
              <w:bottom w:val="single" w:sz="4" w:space="0" w:color="auto"/>
              <w:right w:val="single" w:sz="4" w:space="0" w:color="auto"/>
            </w:tcBorders>
          </w:tcPr>
          <w:p w14:paraId="0421201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r>
      <w:tr w:rsidR="0024407F" w:rsidRPr="0024407F" w14:paraId="49FCB9F7" w14:textId="77777777" w:rsidTr="007E054D">
        <w:tc>
          <w:tcPr>
            <w:tcW w:w="709" w:type="dxa"/>
            <w:tcBorders>
              <w:top w:val="single" w:sz="4" w:space="0" w:color="auto"/>
              <w:left w:val="single" w:sz="4" w:space="0" w:color="auto"/>
              <w:bottom w:val="single" w:sz="4" w:space="0" w:color="auto"/>
              <w:right w:val="single" w:sz="4" w:space="0" w:color="auto"/>
            </w:tcBorders>
          </w:tcPr>
          <w:p w14:paraId="5B5D617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w:t>
            </w:r>
          </w:p>
        </w:tc>
        <w:tc>
          <w:tcPr>
            <w:tcW w:w="3260" w:type="dxa"/>
            <w:gridSpan w:val="2"/>
            <w:tcBorders>
              <w:top w:val="single" w:sz="4" w:space="0" w:color="auto"/>
              <w:left w:val="single" w:sz="4" w:space="0" w:color="auto"/>
              <w:bottom w:val="single" w:sz="4" w:space="0" w:color="auto"/>
              <w:right w:val="single" w:sz="4" w:space="0" w:color="auto"/>
            </w:tcBorders>
          </w:tcPr>
          <w:p w14:paraId="287196C2"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до </w:t>
            </w:r>
            <w:proofErr w:type="spellStart"/>
            <w:r w:rsidRPr="0024407F">
              <w:rPr>
                <w:rFonts w:ascii="Times New Roman" w:hAnsi="Times New Roman"/>
                <w:sz w:val="26"/>
                <w:szCs w:val="26"/>
                <w:lang w:val="ru-RU"/>
              </w:rPr>
              <w:t>Міжнародного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жіночого</w:t>
            </w:r>
            <w:proofErr w:type="spellEnd"/>
            <w:r w:rsidRPr="0024407F">
              <w:rPr>
                <w:rFonts w:ascii="Times New Roman" w:hAnsi="Times New Roman"/>
                <w:sz w:val="26"/>
                <w:szCs w:val="26"/>
                <w:lang w:val="ru-RU"/>
              </w:rPr>
              <w:t xml:space="preserve"> дня</w:t>
            </w:r>
          </w:p>
        </w:tc>
        <w:tc>
          <w:tcPr>
            <w:tcW w:w="3542" w:type="dxa"/>
            <w:tcBorders>
              <w:top w:val="single" w:sz="4" w:space="0" w:color="auto"/>
              <w:left w:val="single" w:sz="4" w:space="0" w:color="auto"/>
              <w:bottom w:val="single" w:sz="4" w:space="0" w:color="auto"/>
              <w:right w:val="single" w:sz="4" w:space="0" w:color="auto"/>
            </w:tcBorders>
          </w:tcPr>
          <w:p w14:paraId="28B1599C" w14:textId="498316C1"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09.03.2025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36C773F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1CB795D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01EF886B" w14:textId="77777777" w:rsidTr="007E054D">
        <w:tc>
          <w:tcPr>
            <w:tcW w:w="709" w:type="dxa"/>
            <w:tcBorders>
              <w:top w:val="single" w:sz="4" w:space="0" w:color="auto"/>
              <w:left w:val="single" w:sz="4" w:space="0" w:color="auto"/>
              <w:bottom w:val="single" w:sz="4" w:space="0" w:color="auto"/>
              <w:right w:val="single" w:sz="4" w:space="0" w:color="auto"/>
            </w:tcBorders>
          </w:tcPr>
          <w:p w14:paraId="7F77168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w:t>
            </w:r>
          </w:p>
        </w:tc>
        <w:tc>
          <w:tcPr>
            <w:tcW w:w="3260" w:type="dxa"/>
            <w:gridSpan w:val="2"/>
            <w:tcBorders>
              <w:top w:val="single" w:sz="4" w:space="0" w:color="auto"/>
              <w:left w:val="single" w:sz="4" w:space="0" w:color="auto"/>
              <w:bottom w:val="single" w:sz="4" w:space="0" w:color="auto"/>
              <w:right w:val="single" w:sz="4" w:space="0" w:color="auto"/>
            </w:tcBorders>
          </w:tcPr>
          <w:p w14:paraId="16A895DC"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волейболу пам’яті </w:t>
            </w:r>
            <w:proofErr w:type="spellStart"/>
            <w:r w:rsidRPr="0024407F">
              <w:rPr>
                <w:rFonts w:ascii="Times New Roman" w:hAnsi="Times New Roman"/>
                <w:sz w:val="26"/>
                <w:szCs w:val="26"/>
                <w:lang w:val="ru-RU"/>
              </w:rPr>
              <w:t>Героїв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Небесної</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Сотні</w:t>
            </w:r>
            <w:proofErr w:type="spellEnd"/>
          </w:p>
        </w:tc>
        <w:tc>
          <w:tcPr>
            <w:tcW w:w="3542" w:type="dxa"/>
            <w:tcBorders>
              <w:top w:val="single" w:sz="4" w:space="0" w:color="auto"/>
              <w:left w:val="single" w:sz="4" w:space="0" w:color="auto"/>
              <w:bottom w:val="single" w:sz="4" w:space="0" w:color="auto"/>
              <w:right w:val="single" w:sz="4" w:space="0" w:color="auto"/>
            </w:tcBorders>
          </w:tcPr>
          <w:p w14:paraId="5C89D7C9" w14:textId="450CC7D9"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01.03.2025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2F28231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4 270</w:t>
            </w:r>
          </w:p>
        </w:tc>
        <w:tc>
          <w:tcPr>
            <w:tcW w:w="1277" w:type="dxa"/>
            <w:tcBorders>
              <w:top w:val="single" w:sz="4" w:space="0" w:color="auto"/>
              <w:left w:val="single" w:sz="4" w:space="0" w:color="auto"/>
              <w:bottom w:val="single" w:sz="4" w:space="0" w:color="auto"/>
              <w:right w:val="single" w:sz="4" w:space="0" w:color="auto"/>
            </w:tcBorders>
          </w:tcPr>
          <w:p w14:paraId="31D6365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1 897,20</w:t>
            </w:r>
          </w:p>
        </w:tc>
      </w:tr>
      <w:tr w:rsidR="0024407F" w:rsidRPr="0024407F" w14:paraId="38AB48FE" w14:textId="77777777" w:rsidTr="007E054D">
        <w:tc>
          <w:tcPr>
            <w:tcW w:w="709" w:type="dxa"/>
            <w:tcBorders>
              <w:top w:val="single" w:sz="4" w:space="0" w:color="auto"/>
              <w:left w:val="single" w:sz="4" w:space="0" w:color="auto"/>
              <w:bottom w:val="single" w:sz="4" w:space="0" w:color="auto"/>
              <w:right w:val="single" w:sz="4" w:space="0" w:color="auto"/>
            </w:tcBorders>
          </w:tcPr>
          <w:p w14:paraId="5D51180F"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w:t>
            </w:r>
          </w:p>
        </w:tc>
        <w:tc>
          <w:tcPr>
            <w:tcW w:w="3260" w:type="dxa"/>
            <w:gridSpan w:val="2"/>
            <w:tcBorders>
              <w:top w:val="single" w:sz="4" w:space="0" w:color="auto"/>
              <w:left w:val="single" w:sz="4" w:space="0" w:color="auto"/>
              <w:bottom w:val="single" w:sz="4" w:space="0" w:color="auto"/>
              <w:right w:val="single" w:sz="4" w:space="0" w:color="auto"/>
            </w:tcBorders>
          </w:tcPr>
          <w:p w14:paraId="0B14D13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w:t>
            </w:r>
            <w:proofErr w:type="spellStart"/>
            <w:r w:rsidRPr="0024407F">
              <w:rPr>
                <w:rFonts w:ascii="Times New Roman" w:hAnsi="Times New Roman"/>
                <w:sz w:val="26"/>
                <w:szCs w:val="26"/>
                <w:lang w:val="ru-RU"/>
              </w:rPr>
              <w:t>плавання</w:t>
            </w:r>
            <w:proofErr w:type="spellEnd"/>
            <w:r w:rsidRPr="0024407F">
              <w:rPr>
                <w:rFonts w:ascii="Times New Roman" w:hAnsi="Times New Roman"/>
                <w:sz w:val="26"/>
                <w:szCs w:val="26"/>
                <w:lang w:val="ru-RU"/>
              </w:rPr>
              <w:t xml:space="preserve"> на </w:t>
            </w:r>
            <w:proofErr w:type="spellStart"/>
            <w:r w:rsidRPr="0024407F">
              <w:rPr>
                <w:rFonts w:ascii="Times New Roman" w:hAnsi="Times New Roman"/>
                <w:sz w:val="26"/>
                <w:szCs w:val="26"/>
                <w:lang w:val="ru-RU"/>
              </w:rPr>
              <w:t>призи</w:t>
            </w:r>
            <w:proofErr w:type="spellEnd"/>
            <w:r w:rsidRPr="0024407F">
              <w:rPr>
                <w:rFonts w:ascii="Times New Roman" w:hAnsi="Times New Roman"/>
                <w:sz w:val="26"/>
                <w:szCs w:val="26"/>
                <w:lang w:val="ru-RU"/>
              </w:rPr>
              <w:t xml:space="preserve"> Обухівської міської ради</w:t>
            </w:r>
          </w:p>
        </w:tc>
        <w:tc>
          <w:tcPr>
            <w:tcW w:w="3542" w:type="dxa"/>
            <w:tcBorders>
              <w:top w:val="single" w:sz="4" w:space="0" w:color="auto"/>
              <w:left w:val="single" w:sz="4" w:space="0" w:color="auto"/>
              <w:bottom w:val="single" w:sz="4" w:space="0" w:color="auto"/>
              <w:right w:val="single" w:sz="4" w:space="0" w:color="auto"/>
            </w:tcBorders>
          </w:tcPr>
          <w:p w14:paraId="38AB0CB0" w14:textId="165BB29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08.03.2025                                               м. Обухів, ДЮСШ</w:t>
            </w:r>
          </w:p>
        </w:tc>
        <w:tc>
          <w:tcPr>
            <w:tcW w:w="1278" w:type="dxa"/>
            <w:tcBorders>
              <w:top w:val="single" w:sz="4" w:space="0" w:color="auto"/>
              <w:left w:val="single" w:sz="4" w:space="0" w:color="auto"/>
              <w:bottom w:val="single" w:sz="4" w:space="0" w:color="auto"/>
              <w:right w:val="single" w:sz="4" w:space="0" w:color="auto"/>
            </w:tcBorders>
          </w:tcPr>
          <w:p w14:paraId="1512906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14 080</w:t>
            </w:r>
          </w:p>
        </w:tc>
        <w:tc>
          <w:tcPr>
            <w:tcW w:w="1277" w:type="dxa"/>
            <w:tcBorders>
              <w:top w:val="single" w:sz="4" w:space="0" w:color="auto"/>
              <w:left w:val="single" w:sz="4" w:space="0" w:color="auto"/>
              <w:bottom w:val="single" w:sz="4" w:space="0" w:color="auto"/>
              <w:right w:val="single" w:sz="4" w:space="0" w:color="auto"/>
            </w:tcBorders>
          </w:tcPr>
          <w:p w14:paraId="0439CE4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9 084</w:t>
            </w:r>
          </w:p>
        </w:tc>
      </w:tr>
      <w:tr w:rsidR="0024407F" w:rsidRPr="0024407F" w14:paraId="2E2C1D01" w14:textId="77777777" w:rsidTr="007E054D">
        <w:tc>
          <w:tcPr>
            <w:tcW w:w="709" w:type="dxa"/>
            <w:tcBorders>
              <w:top w:val="single" w:sz="4" w:space="0" w:color="auto"/>
              <w:left w:val="single" w:sz="4" w:space="0" w:color="auto"/>
              <w:bottom w:val="single" w:sz="4" w:space="0" w:color="auto"/>
              <w:right w:val="single" w:sz="4" w:space="0" w:color="auto"/>
            </w:tcBorders>
          </w:tcPr>
          <w:p w14:paraId="1E1C11E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w:t>
            </w:r>
          </w:p>
        </w:tc>
        <w:tc>
          <w:tcPr>
            <w:tcW w:w="3260" w:type="dxa"/>
            <w:gridSpan w:val="2"/>
            <w:tcBorders>
              <w:top w:val="single" w:sz="4" w:space="0" w:color="auto"/>
              <w:left w:val="single" w:sz="4" w:space="0" w:color="auto"/>
              <w:bottom w:val="single" w:sz="4" w:space="0" w:color="auto"/>
              <w:right w:val="single" w:sz="4" w:space="0" w:color="auto"/>
            </w:tcBorders>
          </w:tcPr>
          <w:p w14:paraId="35E71499"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дівчат</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присвяченого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Міжнародному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жіночому</w:t>
            </w:r>
            <w:proofErr w:type="spellEnd"/>
            <w:r w:rsidRPr="0024407F">
              <w:rPr>
                <w:rFonts w:ascii="Times New Roman" w:hAnsi="Times New Roman"/>
                <w:sz w:val="26"/>
                <w:szCs w:val="26"/>
                <w:lang w:val="ru-RU"/>
              </w:rPr>
              <w:t xml:space="preserve"> дню</w:t>
            </w:r>
          </w:p>
        </w:tc>
        <w:tc>
          <w:tcPr>
            <w:tcW w:w="3542" w:type="dxa"/>
            <w:tcBorders>
              <w:top w:val="single" w:sz="4" w:space="0" w:color="auto"/>
              <w:left w:val="single" w:sz="4" w:space="0" w:color="auto"/>
              <w:bottom w:val="single" w:sz="4" w:space="0" w:color="auto"/>
              <w:right w:val="single" w:sz="4" w:space="0" w:color="auto"/>
            </w:tcBorders>
          </w:tcPr>
          <w:p w14:paraId="7D0DF0F8" w14:textId="56DF0DC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16.03.2025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1AE24D9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4 020</w:t>
            </w:r>
          </w:p>
        </w:tc>
        <w:tc>
          <w:tcPr>
            <w:tcW w:w="1277" w:type="dxa"/>
            <w:tcBorders>
              <w:top w:val="single" w:sz="4" w:space="0" w:color="auto"/>
              <w:left w:val="single" w:sz="4" w:space="0" w:color="auto"/>
              <w:bottom w:val="single" w:sz="4" w:space="0" w:color="auto"/>
              <w:right w:val="single" w:sz="4" w:space="0" w:color="auto"/>
            </w:tcBorders>
          </w:tcPr>
          <w:p w14:paraId="76C63D5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2 088</w:t>
            </w:r>
          </w:p>
        </w:tc>
      </w:tr>
      <w:tr w:rsidR="0024407F" w:rsidRPr="0024407F" w14:paraId="0EF961EC" w14:textId="77777777" w:rsidTr="007E054D">
        <w:tc>
          <w:tcPr>
            <w:tcW w:w="709" w:type="dxa"/>
            <w:tcBorders>
              <w:top w:val="single" w:sz="4" w:space="0" w:color="auto"/>
              <w:left w:val="single" w:sz="4" w:space="0" w:color="auto"/>
              <w:bottom w:val="single" w:sz="4" w:space="0" w:color="auto"/>
              <w:right w:val="single" w:sz="4" w:space="0" w:color="auto"/>
            </w:tcBorders>
          </w:tcPr>
          <w:p w14:paraId="6D61868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w:t>
            </w:r>
          </w:p>
        </w:tc>
        <w:tc>
          <w:tcPr>
            <w:tcW w:w="3260" w:type="dxa"/>
            <w:gridSpan w:val="2"/>
            <w:tcBorders>
              <w:top w:val="single" w:sz="4" w:space="0" w:color="auto"/>
              <w:left w:val="single" w:sz="4" w:space="0" w:color="auto"/>
              <w:bottom w:val="single" w:sz="4" w:space="0" w:color="auto"/>
              <w:right w:val="single" w:sz="4" w:space="0" w:color="auto"/>
            </w:tcBorders>
          </w:tcPr>
          <w:p w14:paraId="5171E63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футболу приурочений Героям </w:t>
            </w:r>
            <w:proofErr w:type="spellStart"/>
            <w:r w:rsidRPr="0024407F">
              <w:rPr>
                <w:rFonts w:ascii="Times New Roman" w:hAnsi="Times New Roman"/>
                <w:sz w:val="26"/>
                <w:szCs w:val="26"/>
                <w:lang w:val="ru-RU"/>
              </w:rPr>
              <w:t>Небесної</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Сотні</w:t>
            </w:r>
            <w:proofErr w:type="spellEnd"/>
          </w:p>
        </w:tc>
        <w:tc>
          <w:tcPr>
            <w:tcW w:w="3542" w:type="dxa"/>
            <w:tcBorders>
              <w:top w:val="single" w:sz="4" w:space="0" w:color="auto"/>
              <w:left w:val="single" w:sz="4" w:space="0" w:color="auto"/>
              <w:bottom w:val="single" w:sz="4" w:space="0" w:color="auto"/>
              <w:right w:val="single" w:sz="4" w:space="0" w:color="auto"/>
            </w:tcBorders>
          </w:tcPr>
          <w:p w14:paraId="1999C6CA" w14:textId="461FF9E9"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29.03.2025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3B6C020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5420</w:t>
            </w:r>
          </w:p>
        </w:tc>
        <w:tc>
          <w:tcPr>
            <w:tcW w:w="1277" w:type="dxa"/>
            <w:tcBorders>
              <w:top w:val="single" w:sz="4" w:space="0" w:color="auto"/>
              <w:left w:val="single" w:sz="4" w:space="0" w:color="auto"/>
              <w:bottom w:val="single" w:sz="4" w:space="0" w:color="auto"/>
              <w:right w:val="single" w:sz="4" w:space="0" w:color="auto"/>
            </w:tcBorders>
          </w:tcPr>
          <w:p w14:paraId="3997C8A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2 742</w:t>
            </w:r>
          </w:p>
        </w:tc>
      </w:tr>
      <w:tr w:rsidR="0024407F" w:rsidRPr="0024407F" w14:paraId="49E66D78" w14:textId="77777777" w:rsidTr="007E054D">
        <w:tc>
          <w:tcPr>
            <w:tcW w:w="709" w:type="dxa"/>
            <w:tcBorders>
              <w:top w:val="single" w:sz="4" w:space="0" w:color="auto"/>
              <w:left w:val="single" w:sz="4" w:space="0" w:color="auto"/>
              <w:bottom w:val="single" w:sz="4" w:space="0" w:color="auto"/>
              <w:right w:val="single" w:sz="4" w:space="0" w:color="auto"/>
            </w:tcBorders>
          </w:tcPr>
          <w:p w14:paraId="102E578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w:t>
            </w:r>
          </w:p>
        </w:tc>
        <w:tc>
          <w:tcPr>
            <w:tcW w:w="3260" w:type="dxa"/>
            <w:gridSpan w:val="2"/>
            <w:tcBorders>
              <w:top w:val="single" w:sz="4" w:space="0" w:color="auto"/>
              <w:left w:val="single" w:sz="4" w:space="0" w:color="auto"/>
              <w:bottom w:val="single" w:sz="4" w:space="0" w:color="auto"/>
              <w:right w:val="single" w:sz="4" w:space="0" w:color="auto"/>
            </w:tcBorders>
          </w:tcPr>
          <w:p w14:paraId="5CDFAF40"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Турніру</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w:t>
            </w:r>
          </w:p>
        </w:tc>
        <w:tc>
          <w:tcPr>
            <w:tcW w:w="3542" w:type="dxa"/>
            <w:tcBorders>
              <w:top w:val="single" w:sz="4" w:space="0" w:color="auto"/>
              <w:left w:val="single" w:sz="4" w:space="0" w:color="auto"/>
              <w:bottom w:val="single" w:sz="4" w:space="0" w:color="auto"/>
              <w:right w:val="single" w:sz="4" w:space="0" w:color="auto"/>
            </w:tcBorders>
          </w:tcPr>
          <w:p w14:paraId="0C531DB8" w14:textId="53C33416"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29.03.2025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6BA7CBC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4 270</w:t>
            </w:r>
          </w:p>
        </w:tc>
        <w:tc>
          <w:tcPr>
            <w:tcW w:w="1277" w:type="dxa"/>
            <w:tcBorders>
              <w:top w:val="single" w:sz="4" w:space="0" w:color="auto"/>
              <w:left w:val="single" w:sz="4" w:space="0" w:color="auto"/>
              <w:bottom w:val="single" w:sz="4" w:space="0" w:color="auto"/>
              <w:right w:val="single" w:sz="4" w:space="0" w:color="auto"/>
            </w:tcBorders>
          </w:tcPr>
          <w:p w14:paraId="1F42348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1 897,20</w:t>
            </w:r>
          </w:p>
        </w:tc>
      </w:tr>
      <w:tr w:rsidR="0024407F" w:rsidRPr="0024407F" w14:paraId="21AF218F" w14:textId="77777777" w:rsidTr="007E054D">
        <w:tc>
          <w:tcPr>
            <w:tcW w:w="709" w:type="dxa"/>
            <w:tcBorders>
              <w:top w:val="single" w:sz="4" w:space="0" w:color="auto"/>
              <w:left w:val="single" w:sz="4" w:space="0" w:color="auto"/>
              <w:bottom w:val="single" w:sz="4" w:space="0" w:color="auto"/>
              <w:right w:val="single" w:sz="4" w:space="0" w:color="auto"/>
            </w:tcBorders>
          </w:tcPr>
          <w:p w14:paraId="28027E8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lastRenderedPageBreak/>
              <w:t>8</w:t>
            </w:r>
          </w:p>
        </w:tc>
        <w:tc>
          <w:tcPr>
            <w:tcW w:w="3260" w:type="dxa"/>
            <w:gridSpan w:val="2"/>
            <w:tcBorders>
              <w:top w:val="single" w:sz="4" w:space="0" w:color="auto"/>
              <w:left w:val="single" w:sz="4" w:space="0" w:color="auto"/>
              <w:bottom w:val="single" w:sz="4" w:space="0" w:color="auto"/>
              <w:right w:val="single" w:sz="4" w:space="0" w:color="auto"/>
            </w:tcBorders>
          </w:tcPr>
          <w:p w14:paraId="02BD6E32"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Весняний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 з великого </w:t>
            </w:r>
            <w:proofErr w:type="spellStart"/>
            <w:r w:rsidRPr="0024407F">
              <w:rPr>
                <w:rFonts w:ascii="Times New Roman" w:hAnsi="Times New Roman"/>
                <w:sz w:val="26"/>
                <w:szCs w:val="26"/>
                <w:lang w:val="ru-RU"/>
              </w:rPr>
              <w:t>тенісу</w:t>
            </w:r>
            <w:proofErr w:type="spellEnd"/>
          </w:p>
        </w:tc>
        <w:tc>
          <w:tcPr>
            <w:tcW w:w="3542" w:type="dxa"/>
            <w:tcBorders>
              <w:top w:val="single" w:sz="4" w:space="0" w:color="auto"/>
              <w:left w:val="single" w:sz="4" w:space="0" w:color="auto"/>
              <w:bottom w:val="single" w:sz="4" w:space="0" w:color="auto"/>
              <w:right w:val="single" w:sz="4" w:space="0" w:color="auto"/>
            </w:tcBorders>
          </w:tcPr>
          <w:p w14:paraId="3839238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05.04.2025</w:t>
            </w:r>
          </w:p>
          <w:p w14:paraId="0314775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433417A8" w14:textId="02B22509"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407C5EF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7E5375B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5 200</w:t>
            </w:r>
          </w:p>
        </w:tc>
        <w:tc>
          <w:tcPr>
            <w:tcW w:w="1277" w:type="dxa"/>
            <w:tcBorders>
              <w:top w:val="single" w:sz="4" w:space="0" w:color="auto"/>
              <w:left w:val="single" w:sz="4" w:space="0" w:color="auto"/>
              <w:bottom w:val="single" w:sz="4" w:space="0" w:color="auto"/>
              <w:right w:val="single" w:sz="4" w:space="0" w:color="auto"/>
            </w:tcBorders>
          </w:tcPr>
          <w:p w14:paraId="62D85E8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2 590,50</w:t>
            </w:r>
          </w:p>
        </w:tc>
      </w:tr>
      <w:tr w:rsidR="0024407F" w:rsidRPr="0024407F" w14:paraId="03CBB41D" w14:textId="77777777" w:rsidTr="007E054D">
        <w:tc>
          <w:tcPr>
            <w:tcW w:w="709" w:type="dxa"/>
            <w:tcBorders>
              <w:top w:val="single" w:sz="4" w:space="0" w:color="auto"/>
              <w:left w:val="single" w:sz="4" w:space="0" w:color="auto"/>
              <w:bottom w:val="single" w:sz="4" w:space="0" w:color="auto"/>
              <w:right w:val="single" w:sz="4" w:space="0" w:color="auto"/>
            </w:tcBorders>
          </w:tcPr>
          <w:p w14:paraId="56A72D7C"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w:t>
            </w:r>
          </w:p>
        </w:tc>
        <w:tc>
          <w:tcPr>
            <w:tcW w:w="3260" w:type="dxa"/>
            <w:gridSpan w:val="2"/>
            <w:tcBorders>
              <w:top w:val="single" w:sz="4" w:space="0" w:color="auto"/>
              <w:left w:val="single" w:sz="4" w:space="0" w:color="auto"/>
              <w:bottom w:val="single" w:sz="4" w:space="0" w:color="auto"/>
              <w:right w:val="single" w:sz="4" w:space="0" w:color="auto"/>
            </w:tcBorders>
          </w:tcPr>
          <w:p w14:paraId="6688D346"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юнацький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баскетбольний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w:t>
            </w:r>
          </w:p>
        </w:tc>
        <w:tc>
          <w:tcPr>
            <w:tcW w:w="3542" w:type="dxa"/>
            <w:tcBorders>
              <w:top w:val="single" w:sz="4" w:space="0" w:color="auto"/>
              <w:left w:val="single" w:sz="4" w:space="0" w:color="auto"/>
              <w:bottom w:val="single" w:sz="4" w:space="0" w:color="auto"/>
              <w:right w:val="single" w:sz="4" w:space="0" w:color="auto"/>
            </w:tcBorders>
          </w:tcPr>
          <w:p w14:paraId="2A1E0D7B" w14:textId="0743731C"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24.05.2025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5DF7F47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4 790</w:t>
            </w:r>
          </w:p>
        </w:tc>
        <w:tc>
          <w:tcPr>
            <w:tcW w:w="1277" w:type="dxa"/>
            <w:tcBorders>
              <w:top w:val="single" w:sz="4" w:space="0" w:color="auto"/>
              <w:left w:val="single" w:sz="4" w:space="0" w:color="auto"/>
              <w:bottom w:val="single" w:sz="4" w:space="0" w:color="auto"/>
              <w:right w:val="single" w:sz="4" w:space="0" w:color="auto"/>
            </w:tcBorders>
          </w:tcPr>
          <w:p w14:paraId="0C6B19D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2 377,2</w:t>
            </w:r>
          </w:p>
        </w:tc>
      </w:tr>
      <w:tr w:rsidR="0024407F" w:rsidRPr="0024407F" w14:paraId="5D779DBA" w14:textId="77777777" w:rsidTr="007E054D">
        <w:tc>
          <w:tcPr>
            <w:tcW w:w="709" w:type="dxa"/>
            <w:tcBorders>
              <w:top w:val="single" w:sz="4" w:space="0" w:color="auto"/>
              <w:left w:val="single" w:sz="4" w:space="0" w:color="auto"/>
              <w:bottom w:val="single" w:sz="4" w:space="0" w:color="auto"/>
              <w:right w:val="single" w:sz="4" w:space="0" w:color="auto"/>
            </w:tcBorders>
          </w:tcPr>
          <w:p w14:paraId="38C96FF0"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w:t>
            </w:r>
          </w:p>
        </w:tc>
        <w:tc>
          <w:tcPr>
            <w:tcW w:w="3260" w:type="dxa"/>
            <w:gridSpan w:val="2"/>
            <w:tcBorders>
              <w:top w:val="single" w:sz="4" w:space="0" w:color="auto"/>
              <w:left w:val="single" w:sz="4" w:space="0" w:color="auto"/>
              <w:bottom w:val="single" w:sz="4" w:space="0" w:color="auto"/>
              <w:right w:val="single" w:sz="4" w:space="0" w:color="auto"/>
            </w:tcBorders>
          </w:tcPr>
          <w:p w14:paraId="22D814E5"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ринг міста Обухів з боксу</w:t>
            </w:r>
          </w:p>
        </w:tc>
        <w:tc>
          <w:tcPr>
            <w:tcW w:w="3542" w:type="dxa"/>
            <w:tcBorders>
              <w:top w:val="single" w:sz="4" w:space="0" w:color="auto"/>
              <w:left w:val="single" w:sz="4" w:space="0" w:color="auto"/>
              <w:bottom w:val="single" w:sz="4" w:space="0" w:color="auto"/>
              <w:right w:val="single" w:sz="4" w:space="0" w:color="auto"/>
            </w:tcBorders>
          </w:tcPr>
          <w:p w14:paraId="56A64C5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17.05.2025</w:t>
            </w:r>
          </w:p>
          <w:p w14:paraId="44CB7375" w14:textId="41A3AC6D"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4C191EC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7ABE98D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17 500</w:t>
            </w:r>
          </w:p>
        </w:tc>
        <w:tc>
          <w:tcPr>
            <w:tcW w:w="1277" w:type="dxa"/>
            <w:tcBorders>
              <w:top w:val="single" w:sz="4" w:space="0" w:color="auto"/>
              <w:left w:val="single" w:sz="4" w:space="0" w:color="auto"/>
              <w:bottom w:val="single" w:sz="4" w:space="0" w:color="auto"/>
              <w:right w:val="single" w:sz="4" w:space="0" w:color="auto"/>
            </w:tcBorders>
          </w:tcPr>
          <w:p w14:paraId="7CFBA86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7 905</w:t>
            </w:r>
          </w:p>
        </w:tc>
      </w:tr>
      <w:tr w:rsidR="0024407F" w:rsidRPr="0024407F" w14:paraId="4D408238" w14:textId="77777777" w:rsidTr="007E054D">
        <w:tc>
          <w:tcPr>
            <w:tcW w:w="709" w:type="dxa"/>
            <w:tcBorders>
              <w:top w:val="single" w:sz="4" w:space="0" w:color="auto"/>
              <w:left w:val="single" w:sz="4" w:space="0" w:color="auto"/>
              <w:bottom w:val="single" w:sz="4" w:space="0" w:color="auto"/>
              <w:right w:val="single" w:sz="4" w:space="0" w:color="auto"/>
            </w:tcBorders>
          </w:tcPr>
          <w:p w14:paraId="50EAD89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11</w:t>
            </w:r>
          </w:p>
        </w:tc>
        <w:tc>
          <w:tcPr>
            <w:tcW w:w="3260" w:type="dxa"/>
            <w:gridSpan w:val="2"/>
            <w:tcBorders>
              <w:top w:val="single" w:sz="4" w:space="0" w:color="auto"/>
              <w:left w:val="single" w:sz="4" w:space="0" w:color="auto"/>
              <w:bottom w:val="single" w:sz="4" w:space="0" w:color="auto"/>
              <w:right w:val="single" w:sz="4" w:space="0" w:color="auto"/>
            </w:tcBorders>
          </w:tcPr>
          <w:p w14:paraId="5C83E189"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до Дня </w:t>
            </w:r>
            <w:proofErr w:type="spellStart"/>
            <w:r w:rsidRPr="0024407F">
              <w:rPr>
                <w:rFonts w:ascii="Times New Roman" w:hAnsi="Times New Roman"/>
                <w:sz w:val="26"/>
                <w:szCs w:val="26"/>
                <w:lang w:val="ru-RU"/>
              </w:rPr>
              <w:t>матері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різних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вікових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категорій</w:t>
            </w:r>
            <w:proofErr w:type="spellEnd"/>
          </w:p>
        </w:tc>
        <w:tc>
          <w:tcPr>
            <w:tcW w:w="3542" w:type="dxa"/>
            <w:tcBorders>
              <w:top w:val="single" w:sz="4" w:space="0" w:color="auto"/>
              <w:left w:val="single" w:sz="4" w:space="0" w:color="auto"/>
              <w:bottom w:val="single" w:sz="4" w:space="0" w:color="auto"/>
              <w:right w:val="single" w:sz="4" w:space="0" w:color="auto"/>
            </w:tcBorders>
          </w:tcPr>
          <w:p w14:paraId="4A7025F4"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31.05.2025                                            Обухів,</w:t>
            </w:r>
          </w:p>
          <w:p w14:paraId="4B6CCBAB" w14:textId="7C4687D2"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Спортивна зала </w:t>
            </w:r>
            <w:proofErr w:type="spellStart"/>
            <w:r w:rsidRPr="0024407F">
              <w:rPr>
                <w:rFonts w:ascii="Times New Roman" w:hAnsi="Times New Roman"/>
                <w:sz w:val="26"/>
                <w:szCs w:val="26"/>
                <w:lang w:val="ru-RU"/>
              </w:rPr>
              <w:t>мікрорайону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Яблуневий</w:t>
            </w:r>
            <w:proofErr w:type="spellEnd"/>
          </w:p>
        </w:tc>
        <w:tc>
          <w:tcPr>
            <w:tcW w:w="1278" w:type="dxa"/>
            <w:tcBorders>
              <w:top w:val="single" w:sz="4" w:space="0" w:color="auto"/>
              <w:left w:val="single" w:sz="4" w:space="0" w:color="auto"/>
              <w:bottom w:val="single" w:sz="4" w:space="0" w:color="auto"/>
              <w:right w:val="single" w:sz="4" w:space="0" w:color="auto"/>
            </w:tcBorders>
          </w:tcPr>
          <w:p w14:paraId="27CE4AA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3012688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03F5FF6D" w14:textId="77777777" w:rsidTr="007E054D">
        <w:tc>
          <w:tcPr>
            <w:tcW w:w="709" w:type="dxa"/>
            <w:tcBorders>
              <w:top w:val="single" w:sz="4" w:space="0" w:color="auto"/>
              <w:left w:val="single" w:sz="4" w:space="0" w:color="auto"/>
              <w:bottom w:val="single" w:sz="4" w:space="0" w:color="auto"/>
              <w:right w:val="single" w:sz="4" w:space="0" w:color="auto"/>
            </w:tcBorders>
          </w:tcPr>
          <w:p w14:paraId="3ED0784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12</w:t>
            </w:r>
          </w:p>
        </w:tc>
        <w:tc>
          <w:tcPr>
            <w:tcW w:w="3260" w:type="dxa"/>
            <w:gridSpan w:val="2"/>
            <w:tcBorders>
              <w:top w:val="single" w:sz="4" w:space="0" w:color="auto"/>
              <w:left w:val="single" w:sz="4" w:space="0" w:color="auto"/>
              <w:bottom w:val="single" w:sz="4" w:space="0" w:color="auto"/>
              <w:right w:val="single" w:sz="4" w:space="0" w:color="auto"/>
            </w:tcBorders>
          </w:tcPr>
          <w:p w14:paraId="5EA2549D"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пам’яті Героя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Володимира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Чаплінського</w:t>
            </w:r>
            <w:proofErr w:type="spellEnd"/>
          </w:p>
        </w:tc>
        <w:tc>
          <w:tcPr>
            <w:tcW w:w="3542" w:type="dxa"/>
            <w:tcBorders>
              <w:top w:val="single" w:sz="4" w:space="0" w:color="auto"/>
              <w:left w:val="single" w:sz="4" w:space="0" w:color="auto"/>
              <w:bottom w:val="single" w:sz="4" w:space="0" w:color="auto"/>
              <w:right w:val="single" w:sz="4" w:space="0" w:color="auto"/>
            </w:tcBorders>
          </w:tcPr>
          <w:p w14:paraId="149506AB" w14:textId="38D5757B"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01.06.2025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342D9CB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54E22D7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2C905076" w14:textId="77777777" w:rsidTr="007E054D">
        <w:tc>
          <w:tcPr>
            <w:tcW w:w="709" w:type="dxa"/>
            <w:tcBorders>
              <w:top w:val="single" w:sz="4" w:space="0" w:color="auto"/>
              <w:left w:val="single" w:sz="4" w:space="0" w:color="auto"/>
              <w:bottom w:val="single" w:sz="4" w:space="0" w:color="auto"/>
              <w:right w:val="single" w:sz="4" w:space="0" w:color="auto"/>
            </w:tcBorders>
          </w:tcPr>
          <w:p w14:paraId="0F54B4FE"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13</w:t>
            </w:r>
          </w:p>
        </w:tc>
        <w:tc>
          <w:tcPr>
            <w:tcW w:w="3260" w:type="dxa"/>
            <w:gridSpan w:val="2"/>
            <w:tcBorders>
              <w:top w:val="single" w:sz="4" w:space="0" w:color="auto"/>
              <w:left w:val="single" w:sz="4" w:space="0" w:color="auto"/>
              <w:bottom w:val="single" w:sz="4" w:space="0" w:color="auto"/>
              <w:right w:val="single" w:sz="4" w:space="0" w:color="auto"/>
            </w:tcBorders>
          </w:tcPr>
          <w:p w14:paraId="3FB0372F"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до </w:t>
            </w:r>
            <w:proofErr w:type="spellStart"/>
            <w:r w:rsidRPr="0024407F">
              <w:rPr>
                <w:rFonts w:ascii="Times New Roman" w:hAnsi="Times New Roman"/>
                <w:sz w:val="26"/>
                <w:szCs w:val="26"/>
                <w:lang w:val="ru-RU"/>
              </w:rPr>
              <w:t>Міжнародного</w:t>
            </w:r>
            <w:proofErr w:type="spellEnd"/>
            <w:r w:rsidRPr="0024407F">
              <w:rPr>
                <w:rFonts w:ascii="Times New Roman" w:hAnsi="Times New Roman"/>
                <w:sz w:val="26"/>
                <w:szCs w:val="26"/>
                <w:lang w:val="ru-RU"/>
              </w:rPr>
              <w:t xml:space="preserve"> дня </w:t>
            </w:r>
            <w:proofErr w:type="spellStart"/>
            <w:r w:rsidRPr="0024407F">
              <w:rPr>
                <w:rFonts w:ascii="Times New Roman" w:hAnsi="Times New Roman"/>
                <w:sz w:val="26"/>
                <w:szCs w:val="26"/>
                <w:lang w:val="ru-RU"/>
              </w:rPr>
              <w:t>захисту</w:t>
            </w:r>
            <w:proofErr w:type="spellEnd"/>
            <w:r w:rsidRPr="0024407F">
              <w:rPr>
                <w:rFonts w:ascii="Times New Roman" w:hAnsi="Times New Roman"/>
                <w:sz w:val="26"/>
                <w:szCs w:val="26"/>
                <w:lang w:val="ru-RU"/>
              </w:rPr>
              <w:t xml:space="preserve"> дітей</w:t>
            </w:r>
          </w:p>
        </w:tc>
        <w:tc>
          <w:tcPr>
            <w:tcW w:w="3542" w:type="dxa"/>
            <w:tcBorders>
              <w:top w:val="single" w:sz="4" w:space="0" w:color="auto"/>
              <w:left w:val="single" w:sz="4" w:space="0" w:color="auto"/>
              <w:bottom w:val="single" w:sz="4" w:space="0" w:color="auto"/>
              <w:right w:val="single" w:sz="4" w:space="0" w:color="auto"/>
            </w:tcBorders>
          </w:tcPr>
          <w:p w14:paraId="6641E7C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04.06.2025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0965B81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4 270</w:t>
            </w:r>
          </w:p>
        </w:tc>
        <w:tc>
          <w:tcPr>
            <w:tcW w:w="1277" w:type="dxa"/>
            <w:tcBorders>
              <w:top w:val="single" w:sz="4" w:space="0" w:color="auto"/>
              <w:left w:val="single" w:sz="4" w:space="0" w:color="auto"/>
              <w:bottom w:val="single" w:sz="4" w:space="0" w:color="auto"/>
              <w:right w:val="single" w:sz="4" w:space="0" w:color="auto"/>
            </w:tcBorders>
          </w:tcPr>
          <w:p w14:paraId="1E548C1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1 897,2</w:t>
            </w:r>
          </w:p>
        </w:tc>
      </w:tr>
      <w:tr w:rsidR="0024407F" w:rsidRPr="0024407F" w14:paraId="1380D8B1" w14:textId="77777777" w:rsidTr="007E054D">
        <w:tc>
          <w:tcPr>
            <w:tcW w:w="709" w:type="dxa"/>
            <w:tcBorders>
              <w:top w:val="single" w:sz="4" w:space="0" w:color="auto"/>
              <w:left w:val="single" w:sz="4" w:space="0" w:color="auto"/>
              <w:bottom w:val="single" w:sz="4" w:space="0" w:color="auto"/>
              <w:right w:val="single" w:sz="4" w:space="0" w:color="auto"/>
            </w:tcBorders>
          </w:tcPr>
          <w:p w14:paraId="376B987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14</w:t>
            </w:r>
          </w:p>
        </w:tc>
        <w:tc>
          <w:tcPr>
            <w:tcW w:w="3260" w:type="dxa"/>
            <w:gridSpan w:val="2"/>
            <w:tcBorders>
              <w:top w:val="single" w:sz="4" w:space="0" w:color="auto"/>
              <w:left w:val="single" w:sz="4" w:space="0" w:color="auto"/>
              <w:bottom w:val="single" w:sz="4" w:space="0" w:color="auto"/>
              <w:right w:val="single" w:sz="4" w:space="0" w:color="auto"/>
            </w:tcBorders>
          </w:tcPr>
          <w:p w14:paraId="35C589D1"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w:t>
            </w:r>
            <w:proofErr w:type="spellStart"/>
            <w:r w:rsidRPr="0024407F">
              <w:rPr>
                <w:rFonts w:ascii="Times New Roman" w:hAnsi="Times New Roman"/>
                <w:sz w:val="26"/>
                <w:szCs w:val="26"/>
                <w:lang w:val="ru-RU"/>
              </w:rPr>
              <w:t>вільної</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боротьби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 та </w:t>
            </w:r>
            <w:proofErr w:type="spellStart"/>
            <w:r w:rsidRPr="0024407F">
              <w:rPr>
                <w:rFonts w:ascii="Times New Roman" w:hAnsi="Times New Roman"/>
                <w:sz w:val="26"/>
                <w:szCs w:val="26"/>
                <w:lang w:val="ru-RU"/>
              </w:rPr>
              <w:t>дівчат</w:t>
            </w:r>
            <w:proofErr w:type="spellEnd"/>
          </w:p>
        </w:tc>
        <w:tc>
          <w:tcPr>
            <w:tcW w:w="3542" w:type="dxa"/>
            <w:tcBorders>
              <w:top w:val="single" w:sz="4" w:space="0" w:color="auto"/>
              <w:left w:val="single" w:sz="4" w:space="0" w:color="auto"/>
              <w:bottom w:val="single" w:sz="4" w:space="0" w:color="auto"/>
              <w:right w:val="single" w:sz="4" w:space="0" w:color="auto"/>
            </w:tcBorders>
          </w:tcPr>
          <w:p w14:paraId="7644D650"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14.06.2025</w:t>
            </w:r>
          </w:p>
          <w:p w14:paraId="49DEAE8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7EDA476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16F357B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51 520</w:t>
            </w:r>
          </w:p>
        </w:tc>
        <w:tc>
          <w:tcPr>
            <w:tcW w:w="1277" w:type="dxa"/>
            <w:tcBorders>
              <w:top w:val="single" w:sz="4" w:space="0" w:color="auto"/>
              <w:left w:val="single" w:sz="4" w:space="0" w:color="auto"/>
              <w:bottom w:val="single" w:sz="4" w:space="0" w:color="auto"/>
              <w:right w:val="single" w:sz="4" w:space="0" w:color="auto"/>
            </w:tcBorders>
          </w:tcPr>
          <w:p w14:paraId="10792B5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21 396</w:t>
            </w:r>
          </w:p>
        </w:tc>
      </w:tr>
      <w:tr w:rsidR="0024407F" w:rsidRPr="0024407F" w14:paraId="0CF6ED69" w14:textId="77777777" w:rsidTr="007E054D">
        <w:tc>
          <w:tcPr>
            <w:tcW w:w="709" w:type="dxa"/>
            <w:tcBorders>
              <w:top w:val="single" w:sz="4" w:space="0" w:color="auto"/>
              <w:left w:val="single" w:sz="4" w:space="0" w:color="auto"/>
              <w:bottom w:val="single" w:sz="4" w:space="0" w:color="auto"/>
              <w:right w:val="single" w:sz="4" w:space="0" w:color="auto"/>
            </w:tcBorders>
          </w:tcPr>
          <w:p w14:paraId="5105AC3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15</w:t>
            </w:r>
          </w:p>
        </w:tc>
        <w:tc>
          <w:tcPr>
            <w:tcW w:w="3260" w:type="dxa"/>
            <w:gridSpan w:val="2"/>
            <w:tcBorders>
              <w:top w:val="single" w:sz="4" w:space="0" w:color="auto"/>
              <w:left w:val="single" w:sz="4" w:space="0" w:color="auto"/>
              <w:bottom w:val="single" w:sz="4" w:space="0" w:color="auto"/>
              <w:right w:val="single" w:sz="4" w:space="0" w:color="auto"/>
            </w:tcBorders>
          </w:tcPr>
          <w:p w14:paraId="61AD3A8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аматорський</w:t>
            </w:r>
            <w:proofErr w:type="spellEnd"/>
            <w:r w:rsidRPr="0024407F">
              <w:rPr>
                <w:rFonts w:ascii="Times New Roman" w:hAnsi="Times New Roman"/>
                <w:sz w:val="26"/>
                <w:szCs w:val="26"/>
                <w:lang w:val="ru-RU"/>
              </w:rPr>
              <w:t xml:space="preserve"> кубок міста Обухів з великого </w:t>
            </w:r>
            <w:proofErr w:type="spellStart"/>
            <w:r w:rsidRPr="0024407F">
              <w:rPr>
                <w:rFonts w:ascii="Times New Roman" w:hAnsi="Times New Roman"/>
                <w:sz w:val="26"/>
                <w:szCs w:val="26"/>
                <w:lang w:val="ru-RU"/>
              </w:rPr>
              <w:t>тенісу</w:t>
            </w:r>
            <w:proofErr w:type="spellEnd"/>
          </w:p>
        </w:tc>
        <w:tc>
          <w:tcPr>
            <w:tcW w:w="3542" w:type="dxa"/>
            <w:tcBorders>
              <w:top w:val="single" w:sz="4" w:space="0" w:color="auto"/>
              <w:left w:val="single" w:sz="4" w:space="0" w:color="auto"/>
              <w:bottom w:val="single" w:sz="4" w:space="0" w:color="auto"/>
              <w:right w:val="single" w:sz="4" w:space="0" w:color="auto"/>
            </w:tcBorders>
          </w:tcPr>
          <w:p w14:paraId="4DAB713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14.06.2025</w:t>
            </w:r>
          </w:p>
          <w:p w14:paraId="4522FD7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6A6341DB" w14:textId="7008C2A0"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7CE2572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1236894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5 200</w:t>
            </w:r>
          </w:p>
        </w:tc>
        <w:tc>
          <w:tcPr>
            <w:tcW w:w="1277" w:type="dxa"/>
            <w:tcBorders>
              <w:top w:val="single" w:sz="4" w:space="0" w:color="auto"/>
              <w:left w:val="single" w:sz="4" w:space="0" w:color="auto"/>
              <w:bottom w:val="single" w:sz="4" w:space="0" w:color="auto"/>
              <w:right w:val="single" w:sz="4" w:space="0" w:color="auto"/>
            </w:tcBorders>
          </w:tcPr>
          <w:p w14:paraId="513C2F7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2 590,5</w:t>
            </w:r>
          </w:p>
        </w:tc>
      </w:tr>
      <w:tr w:rsidR="0024407F" w:rsidRPr="0024407F" w14:paraId="50AB2FA0" w14:textId="77777777" w:rsidTr="007E054D">
        <w:tc>
          <w:tcPr>
            <w:tcW w:w="709" w:type="dxa"/>
            <w:tcBorders>
              <w:top w:val="single" w:sz="4" w:space="0" w:color="auto"/>
              <w:left w:val="single" w:sz="4" w:space="0" w:color="auto"/>
              <w:bottom w:val="single" w:sz="4" w:space="0" w:color="auto"/>
              <w:right w:val="single" w:sz="4" w:space="0" w:color="auto"/>
            </w:tcBorders>
          </w:tcPr>
          <w:p w14:paraId="77FE998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16</w:t>
            </w:r>
          </w:p>
        </w:tc>
        <w:tc>
          <w:tcPr>
            <w:tcW w:w="3260" w:type="dxa"/>
            <w:gridSpan w:val="2"/>
            <w:tcBorders>
              <w:top w:val="single" w:sz="4" w:space="0" w:color="auto"/>
              <w:left w:val="single" w:sz="4" w:space="0" w:color="auto"/>
              <w:bottom w:val="single" w:sz="4" w:space="0" w:color="auto"/>
              <w:right w:val="single" w:sz="4" w:space="0" w:color="auto"/>
            </w:tcBorders>
          </w:tcPr>
          <w:p w14:paraId="7D55B034"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змагання</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веслування</w:t>
            </w:r>
            <w:proofErr w:type="spellEnd"/>
            <w:r w:rsidRPr="0024407F">
              <w:rPr>
                <w:rFonts w:ascii="Times New Roman" w:hAnsi="Times New Roman"/>
                <w:sz w:val="26"/>
                <w:szCs w:val="26"/>
                <w:lang w:val="ru-RU"/>
              </w:rPr>
              <w:t xml:space="preserve"> на байдарках та каное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 та </w:t>
            </w:r>
            <w:proofErr w:type="spellStart"/>
            <w:r w:rsidRPr="0024407F">
              <w:rPr>
                <w:rFonts w:ascii="Times New Roman" w:hAnsi="Times New Roman"/>
                <w:sz w:val="26"/>
                <w:szCs w:val="26"/>
                <w:lang w:val="ru-RU"/>
              </w:rPr>
              <w:t>дівчат</w:t>
            </w:r>
            <w:proofErr w:type="spellEnd"/>
            <w:r w:rsidRPr="0024407F">
              <w:rPr>
                <w:rFonts w:ascii="Times New Roman" w:hAnsi="Times New Roman"/>
                <w:sz w:val="26"/>
                <w:szCs w:val="26"/>
                <w:lang w:val="ru-RU"/>
              </w:rPr>
              <w:t xml:space="preserve"> 2013, 2014, 2015, 2016 та 2017 р. н. з </w:t>
            </w:r>
            <w:proofErr w:type="spellStart"/>
            <w:r w:rsidRPr="0024407F">
              <w:rPr>
                <w:rFonts w:ascii="Times New Roman" w:hAnsi="Times New Roman"/>
                <w:sz w:val="26"/>
                <w:szCs w:val="26"/>
                <w:lang w:val="ru-RU"/>
              </w:rPr>
              <w:t>нагоди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відкриття</w:t>
            </w:r>
            <w:proofErr w:type="spellEnd"/>
            <w:r w:rsidRPr="0024407F">
              <w:rPr>
                <w:rFonts w:ascii="Times New Roman" w:hAnsi="Times New Roman"/>
                <w:sz w:val="26"/>
                <w:szCs w:val="26"/>
                <w:lang w:val="ru-RU"/>
              </w:rPr>
              <w:t xml:space="preserve"> сезону 2025</w:t>
            </w:r>
          </w:p>
        </w:tc>
        <w:tc>
          <w:tcPr>
            <w:tcW w:w="3542" w:type="dxa"/>
            <w:tcBorders>
              <w:top w:val="single" w:sz="4" w:space="0" w:color="auto"/>
              <w:left w:val="single" w:sz="4" w:space="0" w:color="auto"/>
              <w:bottom w:val="single" w:sz="4" w:space="0" w:color="auto"/>
              <w:right w:val="single" w:sz="4" w:space="0" w:color="auto"/>
            </w:tcBorders>
          </w:tcPr>
          <w:p w14:paraId="5B55B00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28.06.2025</w:t>
            </w:r>
          </w:p>
          <w:p w14:paraId="014DEC9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Територія</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спортивної</w:t>
            </w:r>
            <w:proofErr w:type="spellEnd"/>
            <w:r w:rsidRPr="0024407F">
              <w:rPr>
                <w:rFonts w:ascii="Times New Roman" w:hAnsi="Times New Roman"/>
                <w:sz w:val="26"/>
                <w:szCs w:val="26"/>
                <w:lang w:val="ru-RU"/>
              </w:rPr>
              <w:t xml:space="preserve"> бази </w:t>
            </w:r>
            <w:proofErr w:type="spellStart"/>
            <w:r w:rsidRPr="0024407F">
              <w:rPr>
                <w:rFonts w:ascii="Times New Roman" w:hAnsi="Times New Roman"/>
                <w:sz w:val="26"/>
                <w:szCs w:val="26"/>
                <w:lang w:val="ru-RU"/>
              </w:rPr>
              <w:t>веслувальників</w:t>
            </w:r>
            <w:proofErr w:type="spellEnd"/>
            <w:r w:rsidRPr="0024407F">
              <w:rPr>
                <w:rFonts w:ascii="Times New Roman" w:hAnsi="Times New Roman"/>
                <w:sz w:val="26"/>
                <w:szCs w:val="26"/>
                <w:lang w:val="ru-RU"/>
              </w:rPr>
              <w:t xml:space="preserve"> в</w:t>
            </w:r>
          </w:p>
          <w:p w14:paraId="257AD2C6" w14:textId="1B1F7741"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tc>
        <w:tc>
          <w:tcPr>
            <w:tcW w:w="1278" w:type="dxa"/>
            <w:tcBorders>
              <w:top w:val="single" w:sz="4" w:space="0" w:color="auto"/>
              <w:left w:val="single" w:sz="4" w:space="0" w:color="auto"/>
              <w:bottom w:val="single" w:sz="4" w:space="0" w:color="auto"/>
              <w:right w:val="single" w:sz="4" w:space="0" w:color="auto"/>
            </w:tcBorders>
          </w:tcPr>
          <w:p w14:paraId="73F4AEF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13 830</w:t>
            </w:r>
          </w:p>
        </w:tc>
        <w:tc>
          <w:tcPr>
            <w:tcW w:w="1277" w:type="dxa"/>
            <w:tcBorders>
              <w:top w:val="single" w:sz="4" w:space="0" w:color="auto"/>
              <w:left w:val="single" w:sz="4" w:space="0" w:color="auto"/>
              <w:bottom w:val="single" w:sz="4" w:space="0" w:color="auto"/>
              <w:right w:val="single" w:sz="4" w:space="0" w:color="auto"/>
            </w:tcBorders>
          </w:tcPr>
          <w:p w14:paraId="0CE88E6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6106,5</w:t>
            </w:r>
          </w:p>
        </w:tc>
      </w:tr>
      <w:tr w:rsidR="0024407F" w:rsidRPr="0024407F" w14:paraId="05674D9E" w14:textId="77777777" w:rsidTr="007E054D">
        <w:tc>
          <w:tcPr>
            <w:tcW w:w="709" w:type="dxa"/>
            <w:tcBorders>
              <w:top w:val="single" w:sz="4" w:space="0" w:color="auto"/>
              <w:left w:val="single" w:sz="4" w:space="0" w:color="auto"/>
              <w:bottom w:val="single" w:sz="4" w:space="0" w:color="auto"/>
              <w:right w:val="single" w:sz="4" w:space="0" w:color="auto"/>
            </w:tcBorders>
          </w:tcPr>
          <w:p w14:paraId="524EE7C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17</w:t>
            </w:r>
          </w:p>
        </w:tc>
        <w:tc>
          <w:tcPr>
            <w:tcW w:w="3260" w:type="dxa"/>
            <w:gridSpan w:val="2"/>
            <w:tcBorders>
              <w:top w:val="single" w:sz="4" w:space="0" w:color="auto"/>
              <w:left w:val="single" w:sz="4" w:space="0" w:color="auto"/>
              <w:bottom w:val="single" w:sz="4" w:space="0" w:color="auto"/>
              <w:right w:val="single" w:sz="4" w:space="0" w:color="auto"/>
            </w:tcBorders>
          </w:tcPr>
          <w:p w14:paraId="381F01FB"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та футболу пам’яті </w:t>
            </w:r>
            <w:proofErr w:type="spellStart"/>
            <w:r w:rsidRPr="0024407F">
              <w:rPr>
                <w:rFonts w:ascii="Times New Roman" w:hAnsi="Times New Roman"/>
                <w:sz w:val="26"/>
                <w:szCs w:val="26"/>
                <w:lang w:val="ru-RU"/>
              </w:rPr>
              <w:t>Володимира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Чаплінського</w:t>
            </w:r>
            <w:proofErr w:type="spellEnd"/>
          </w:p>
        </w:tc>
        <w:tc>
          <w:tcPr>
            <w:tcW w:w="3542" w:type="dxa"/>
            <w:tcBorders>
              <w:top w:val="single" w:sz="4" w:space="0" w:color="auto"/>
              <w:left w:val="single" w:sz="4" w:space="0" w:color="auto"/>
              <w:bottom w:val="single" w:sz="4" w:space="0" w:color="auto"/>
              <w:right w:val="single" w:sz="4" w:space="0" w:color="auto"/>
            </w:tcBorders>
          </w:tcPr>
          <w:p w14:paraId="189BCC9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28-29.06.2025</w:t>
            </w:r>
          </w:p>
          <w:p w14:paraId="2C0528A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5CF58068" w14:textId="212EA74C"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514C0BA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6D67881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18 600</w:t>
            </w:r>
          </w:p>
        </w:tc>
        <w:tc>
          <w:tcPr>
            <w:tcW w:w="1277" w:type="dxa"/>
            <w:tcBorders>
              <w:top w:val="single" w:sz="4" w:space="0" w:color="auto"/>
              <w:left w:val="single" w:sz="4" w:space="0" w:color="auto"/>
              <w:bottom w:val="single" w:sz="4" w:space="0" w:color="auto"/>
              <w:right w:val="single" w:sz="4" w:space="0" w:color="auto"/>
            </w:tcBorders>
          </w:tcPr>
          <w:p w14:paraId="37DBC6D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9 415,2</w:t>
            </w:r>
          </w:p>
        </w:tc>
      </w:tr>
      <w:tr w:rsidR="0024407F" w:rsidRPr="0024407F" w14:paraId="5DE084C9" w14:textId="77777777" w:rsidTr="007E054D">
        <w:tc>
          <w:tcPr>
            <w:tcW w:w="709" w:type="dxa"/>
            <w:tcBorders>
              <w:top w:val="single" w:sz="4" w:space="0" w:color="auto"/>
              <w:left w:val="single" w:sz="4" w:space="0" w:color="auto"/>
              <w:bottom w:val="single" w:sz="4" w:space="0" w:color="auto"/>
              <w:right w:val="single" w:sz="4" w:space="0" w:color="auto"/>
            </w:tcBorders>
          </w:tcPr>
          <w:p w14:paraId="67196C6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18</w:t>
            </w:r>
          </w:p>
        </w:tc>
        <w:tc>
          <w:tcPr>
            <w:tcW w:w="3260" w:type="dxa"/>
            <w:gridSpan w:val="2"/>
            <w:tcBorders>
              <w:top w:val="single" w:sz="4" w:space="0" w:color="auto"/>
              <w:left w:val="single" w:sz="4" w:space="0" w:color="auto"/>
              <w:bottom w:val="single" w:sz="4" w:space="0" w:color="auto"/>
              <w:right w:val="single" w:sz="4" w:space="0" w:color="auto"/>
            </w:tcBorders>
          </w:tcPr>
          <w:p w14:paraId="555FB81A"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ринг міста Обухів з боксу</w:t>
            </w:r>
          </w:p>
        </w:tc>
        <w:tc>
          <w:tcPr>
            <w:tcW w:w="3542" w:type="dxa"/>
            <w:tcBorders>
              <w:top w:val="single" w:sz="4" w:space="0" w:color="auto"/>
              <w:left w:val="single" w:sz="4" w:space="0" w:color="auto"/>
              <w:bottom w:val="single" w:sz="4" w:space="0" w:color="auto"/>
              <w:right w:val="single" w:sz="4" w:space="0" w:color="auto"/>
            </w:tcBorders>
          </w:tcPr>
          <w:p w14:paraId="5426A8B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04.07.2025</w:t>
            </w:r>
          </w:p>
          <w:p w14:paraId="6A245F0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105F9AB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Піщана</w:t>
            </w:r>
            <w:proofErr w:type="spellEnd"/>
            <w:r w:rsidRPr="0024407F">
              <w:rPr>
                <w:rFonts w:ascii="Times New Roman" w:hAnsi="Times New Roman"/>
                <w:sz w:val="26"/>
                <w:szCs w:val="26"/>
                <w:lang w:val="ru-RU"/>
              </w:rPr>
              <w:t xml:space="preserve"> 1Б</w:t>
            </w:r>
          </w:p>
        </w:tc>
        <w:tc>
          <w:tcPr>
            <w:tcW w:w="1278" w:type="dxa"/>
            <w:tcBorders>
              <w:top w:val="single" w:sz="4" w:space="0" w:color="auto"/>
              <w:left w:val="single" w:sz="4" w:space="0" w:color="auto"/>
              <w:bottom w:val="single" w:sz="4" w:space="0" w:color="auto"/>
              <w:right w:val="single" w:sz="4" w:space="0" w:color="auto"/>
            </w:tcBorders>
          </w:tcPr>
          <w:p w14:paraId="3EBF374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c>
          <w:tcPr>
            <w:tcW w:w="1277" w:type="dxa"/>
            <w:tcBorders>
              <w:top w:val="single" w:sz="4" w:space="0" w:color="auto"/>
              <w:left w:val="single" w:sz="4" w:space="0" w:color="auto"/>
              <w:bottom w:val="single" w:sz="4" w:space="0" w:color="auto"/>
              <w:right w:val="single" w:sz="4" w:space="0" w:color="auto"/>
            </w:tcBorders>
          </w:tcPr>
          <w:p w14:paraId="48B8354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r>
      <w:tr w:rsidR="0024407F" w:rsidRPr="0024407F" w14:paraId="4FEE560F" w14:textId="77777777" w:rsidTr="007E054D">
        <w:tc>
          <w:tcPr>
            <w:tcW w:w="709" w:type="dxa"/>
            <w:tcBorders>
              <w:top w:val="single" w:sz="4" w:space="0" w:color="auto"/>
              <w:left w:val="single" w:sz="4" w:space="0" w:color="auto"/>
              <w:bottom w:val="single" w:sz="4" w:space="0" w:color="auto"/>
              <w:right w:val="single" w:sz="4" w:space="0" w:color="auto"/>
            </w:tcBorders>
          </w:tcPr>
          <w:p w14:paraId="0953025E"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19</w:t>
            </w:r>
          </w:p>
        </w:tc>
        <w:tc>
          <w:tcPr>
            <w:tcW w:w="3260" w:type="dxa"/>
            <w:gridSpan w:val="2"/>
            <w:tcBorders>
              <w:top w:val="single" w:sz="4" w:space="0" w:color="auto"/>
              <w:left w:val="single" w:sz="4" w:space="0" w:color="auto"/>
              <w:bottom w:val="single" w:sz="4" w:space="0" w:color="auto"/>
              <w:right w:val="single" w:sz="4" w:space="0" w:color="auto"/>
            </w:tcBorders>
          </w:tcPr>
          <w:p w14:paraId="508E807A"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Змагання</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Літній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м’яч</w:t>
            </w:r>
            <w:proofErr w:type="spellEnd"/>
            <w:r w:rsidRPr="0024407F">
              <w:rPr>
                <w:rFonts w:ascii="Times New Roman" w:hAnsi="Times New Roman"/>
                <w:sz w:val="26"/>
                <w:szCs w:val="26"/>
                <w:lang w:val="ru-RU"/>
              </w:rPr>
              <w:t>»</w:t>
            </w:r>
          </w:p>
        </w:tc>
        <w:tc>
          <w:tcPr>
            <w:tcW w:w="3542" w:type="dxa"/>
            <w:tcBorders>
              <w:top w:val="single" w:sz="4" w:space="0" w:color="auto"/>
              <w:left w:val="single" w:sz="4" w:space="0" w:color="auto"/>
              <w:bottom w:val="single" w:sz="4" w:space="0" w:color="auto"/>
              <w:right w:val="single" w:sz="4" w:space="0" w:color="auto"/>
            </w:tcBorders>
          </w:tcPr>
          <w:p w14:paraId="05E3A83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02.08.2025</w:t>
            </w:r>
          </w:p>
          <w:p w14:paraId="09B9A61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майданчик</w:t>
            </w:r>
            <w:proofErr w:type="spellEnd"/>
            <w:r w:rsidRPr="0024407F">
              <w:rPr>
                <w:rFonts w:ascii="Times New Roman" w:hAnsi="Times New Roman"/>
                <w:sz w:val="26"/>
                <w:szCs w:val="26"/>
                <w:lang w:val="ru-RU"/>
              </w:rPr>
              <w:t xml:space="preserve"> с. </w:t>
            </w:r>
            <w:proofErr w:type="spellStart"/>
            <w:r w:rsidRPr="0024407F">
              <w:rPr>
                <w:rFonts w:ascii="Times New Roman" w:hAnsi="Times New Roman"/>
                <w:sz w:val="26"/>
                <w:szCs w:val="26"/>
                <w:lang w:val="ru-RU"/>
              </w:rPr>
              <w:t>Слобідка</w:t>
            </w:r>
            <w:proofErr w:type="spellEnd"/>
          </w:p>
        </w:tc>
        <w:tc>
          <w:tcPr>
            <w:tcW w:w="1278" w:type="dxa"/>
            <w:tcBorders>
              <w:top w:val="single" w:sz="4" w:space="0" w:color="auto"/>
              <w:left w:val="single" w:sz="4" w:space="0" w:color="auto"/>
              <w:bottom w:val="single" w:sz="4" w:space="0" w:color="auto"/>
              <w:right w:val="single" w:sz="4" w:space="0" w:color="auto"/>
            </w:tcBorders>
          </w:tcPr>
          <w:p w14:paraId="3225A53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c>
          <w:tcPr>
            <w:tcW w:w="1277" w:type="dxa"/>
            <w:tcBorders>
              <w:top w:val="single" w:sz="4" w:space="0" w:color="auto"/>
              <w:left w:val="single" w:sz="4" w:space="0" w:color="auto"/>
              <w:bottom w:val="single" w:sz="4" w:space="0" w:color="auto"/>
              <w:right w:val="single" w:sz="4" w:space="0" w:color="auto"/>
            </w:tcBorders>
          </w:tcPr>
          <w:p w14:paraId="693FCED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r>
      <w:tr w:rsidR="0024407F" w:rsidRPr="0024407F" w14:paraId="5884E226" w14:textId="77777777" w:rsidTr="007E054D">
        <w:tc>
          <w:tcPr>
            <w:tcW w:w="709" w:type="dxa"/>
            <w:tcBorders>
              <w:top w:val="single" w:sz="4" w:space="0" w:color="auto"/>
              <w:left w:val="single" w:sz="4" w:space="0" w:color="auto"/>
              <w:bottom w:val="single" w:sz="4" w:space="0" w:color="auto"/>
              <w:right w:val="single" w:sz="4" w:space="0" w:color="auto"/>
            </w:tcBorders>
          </w:tcPr>
          <w:p w14:paraId="05685C63"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20</w:t>
            </w:r>
          </w:p>
        </w:tc>
        <w:tc>
          <w:tcPr>
            <w:tcW w:w="3260" w:type="dxa"/>
            <w:gridSpan w:val="2"/>
            <w:tcBorders>
              <w:top w:val="single" w:sz="4" w:space="0" w:color="auto"/>
              <w:left w:val="single" w:sz="4" w:space="0" w:color="auto"/>
              <w:bottom w:val="single" w:sz="4" w:space="0" w:color="auto"/>
              <w:right w:val="single" w:sz="4" w:space="0" w:color="auto"/>
            </w:tcBorders>
          </w:tcPr>
          <w:p w14:paraId="0FACFAC4"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пляжного волейболу</w:t>
            </w:r>
          </w:p>
        </w:tc>
        <w:tc>
          <w:tcPr>
            <w:tcW w:w="3542" w:type="dxa"/>
            <w:tcBorders>
              <w:top w:val="single" w:sz="4" w:space="0" w:color="auto"/>
              <w:left w:val="single" w:sz="4" w:space="0" w:color="auto"/>
              <w:bottom w:val="single" w:sz="4" w:space="0" w:color="auto"/>
              <w:right w:val="single" w:sz="4" w:space="0" w:color="auto"/>
            </w:tcBorders>
          </w:tcPr>
          <w:p w14:paraId="7A1CD88A" w14:textId="15D4C84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21.08.2025                                               м. Обухів, </w:t>
            </w:r>
            <w:proofErr w:type="spellStart"/>
            <w:r w:rsidRPr="0024407F">
              <w:rPr>
                <w:rFonts w:ascii="Times New Roman" w:hAnsi="Times New Roman"/>
                <w:sz w:val="26"/>
                <w:szCs w:val="26"/>
                <w:lang w:val="ru-RU"/>
              </w:rPr>
              <w:t>територія</w:t>
            </w:r>
            <w:proofErr w:type="spellEnd"/>
            <w:r w:rsidRPr="0024407F">
              <w:rPr>
                <w:rFonts w:ascii="Times New Roman" w:hAnsi="Times New Roman"/>
                <w:sz w:val="26"/>
                <w:szCs w:val="26"/>
                <w:lang w:val="ru-RU"/>
              </w:rPr>
              <w:t xml:space="preserve"> Обухівського міського пляжу</w:t>
            </w:r>
          </w:p>
        </w:tc>
        <w:tc>
          <w:tcPr>
            <w:tcW w:w="1278" w:type="dxa"/>
            <w:tcBorders>
              <w:top w:val="single" w:sz="4" w:space="0" w:color="auto"/>
              <w:left w:val="single" w:sz="4" w:space="0" w:color="auto"/>
              <w:bottom w:val="single" w:sz="4" w:space="0" w:color="auto"/>
              <w:right w:val="single" w:sz="4" w:space="0" w:color="auto"/>
            </w:tcBorders>
          </w:tcPr>
          <w:p w14:paraId="3FAC0DD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9 400</w:t>
            </w:r>
          </w:p>
        </w:tc>
        <w:tc>
          <w:tcPr>
            <w:tcW w:w="1277" w:type="dxa"/>
            <w:tcBorders>
              <w:top w:val="single" w:sz="4" w:space="0" w:color="auto"/>
              <w:left w:val="single" w:sz="4" w:space="0" w:color="auto"/>
              <w:bottom w:val="single" w:sz="4" w:space="0" w:color="auto"/>
              <w:right w:val="single" w:sz="4" w:space="0" w:color="auto"/>
            </w:tcBorders>
          </w:tcPr>
          <w:p w14:paraId="469B8D3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4712,4</w:t>
            </w:r>
          </w:p>
        </w:tc>
      </w:tr>
      <w:tr w:rsidR="0024407F" w:rsidRPr="0024407F" w14:paraId="472A52A9" w14:textId="77777777" w:rsidTr="007E054D">
        <w:tc>
          <w:tcPr>
            <w:tcW w:w="709" w:type="dxa"/>
            <w:tcBorders>
              <w:top w:val="single" w:sz="4" w:space="0" w:color="auto"/>
              <w:left w:val="single" w:sz="4" w:space="0" w:color="auto"/>
              <w:bottom w:val="single" w:sz="4" w:space="0" w:color="auto"/>
              <w:right w:val="single" w:sz="4" w:space="0" w:color="auto"/>
            </w:tcBorders>
          </w:tcPr>
          <w:p w14:paraId="7CE4B8F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lastRenderedPageBreak/>
              <w:t>21</w:t>
            </w:r>
          </w:p>
        </w:tc>
        <w:tc>
          <w:tcPr>
            <w:tcW w:w="3260" w:type="dxa"/>
            <w:gridSpan w:val="2"/>
            <w:tcBorders>
              <w:top w:val="single" w:sz="4" w:space="0" w:color="auto"/>
              <w:left w:val="single" w:sz="4" w:space="0" w:color="auto"/>
              <w:bottom w:val="single" w:sz="4" w:space="0" w:color="auto"/>
              <w:right w:val="single" w:sz="4" w:space="0" w:color="auto"/>
            </w:tcBorders>
          </w:tcPr>
          <w:p w14:paraId="6D991B3F"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до Дня молоді</w:t>
            </w:r>
          </w:p>
        </w:tc>
        <w:tc>
          <w:tcPr>
            <w:tcW w:w="3542" w:type="dxa"/>
            <w:tcBorders>
              <w:top w:val="single" w:sz="4" w:space="0" w:color="auto"/>
              <w:left w:val="single" w:sz="4" w:space="0" w:color="auto"/>
              <w:bottom w:val="single" w:sz="4" w:space="0" w:color="auto"/>
              <w:right w:val="single" w:sz="4" w:space="0" w:color="auto"/>
            </w:tcBorders>
          </w:tcPr>
          <w:p w14:paraId="25B72438" w14:textId="1F152CE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16.08.2025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7DF5343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4020</w:t>
            </w:r>
          </w:p>
        </w:tc>
        <w:tc>
          <w:tcPr>
            <w:tcW w:w="1277" w:type="dxa"/>
            <w:tcBorders>
              <w:top w:val="single" w:sz="4" w:space="0" w:color="auto"/>
              <w:left w:val="single" w:sz="4" w:space="0" w:color="auto"/>
              <w:bottom w:val="single" w:sz="4" w:space="0" w:color="auto"/>
              <w:right w:val="single" w:sz="4" w:space="0" w:color="auto"/>
            </w:tcBorders>
          </w:tcPr>
          <w:p w14:paraId="42E0DA7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2088</w:t>
            </w:r>
          </w:p>
        </w:tc>
      </w:tr>
      <w:tr w:rsidR="0024407F" w:rsidRPr="0024407F" w14:paraId="08A83950" w14:textId="77777777" w:rsidTr="007E054D">
        <w:tc>
          <w:tcPr>
            <w:tcW w:w="709" w:type="dxa"/>
            <w:tcBorders>
              <w:top w:val="single" w:sz="4" w:space="0" w:color="auto"/>
              <w:left w:val="single" w:sz="4" w:space="0" w:color="auto"/>
              <w:bottom w:val="single" w:sz="4" w:space="0" w:color="auto"/>
              <w:right w:val="single" w:sz="4" w:space="0" w:color="auto"/>
            </w:tcBorders>
          </w:tcPr>
          <w:p w14:paraId="3DB1FD2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22</w:t>
            </w:r>
          </w:p>
        </w:tc>
        <w:tc>
          <w:tcPr>
            <w:tcW w:w="3260" w:type="dxa"/>
            <w:gridSpan w:val="2"/>
            <w:tcBorders>
              <w:top w:val="single" w:sz="4" w:space="0" w:color="auto"/>
              <w:left w:val="single" w:sz="4" w:space="0" w:color="auto"/>
              <w:bottom w:val="single" w:sz="4" w:space="0" w:color="auto"/>
              <w:right w:val="single" w:sz="4" w:space="0" w:color="auto"/>
            </w:tcBorders>
          </w:tcPr>
          <w:p w14:paraId="7049A040"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Захід</w:t>
            </w:r>
            <w:proofErr w:type="spellEnd"/>
            <w:r w:rsidRPr="0024407F">
              <w:rPr>
                <w:rFonts w:ascii="Times New Roman" w:hAnsi="Times New Roman"/>
                <w:sz w:val="26"/>
                <w:szCs w:val="26"/>
                <w:lang w:val="ru-RU"/>
              </w:rPr>
              <w:t xml:space="preserve"> до Дня села </w:t>
            </w:r>
            <w:proofErr w:type="spellStart"/>
            <w:r w:rsidRPr="0024407F">
              <w:rPr>
                <w:rFonts w:ascii="Times New Roman" w:hAnsi="Times New Roman"/>
                <w:sz w:val="26"/>
                <w:szCs w:val="26"/>
                <w:lang w:val="ru-RU"/>
              </w:rPr>
              <w:t>Таценки</w:t>
            </w:r>
            <w:proofErr w:type="spellEnd"/>
          </w:p>
        </w:tc>
        <w:tc>
          <w:tcPr>
            <w:tcW w:w="3542" w:type="dxa"/>
            <w:tcBorders>
              <w:top w:val="single" w:sz="4" w:space="0" w:color="auto"/>
              <w:left w:val="single" w:sz="4" w:space="0" w:color="auto"/>
              <w:bottom w:val="single" w:sz="4" w:space="0" w:color="auto"/>
              <w:right w:val="single" w:sz="4" w:space="0" w:color="auto"/>
            </w:tcBorders>
          </w:tcPr>
          <w:p w14:paraId="5395A458" w14:textId="0A69831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30.08.2025                                            с. </w:t>
            </w:r>
            <w:proofErr w:type="spellStart"/>
            <w:r w:rsidRPr="0024407F">
              <w:rPr>
                <w:rFonts w:ascii="Times New Roman" w:hAnsi="Times New Roman"/>
                <w:sz w:val="26"/>
                <w:szCs w:val="26"/>
                <w:lang w:val="ru-RU"/>
              </w:rPr>
              <w:t>Таценки</w:t>
            </w:r>
            <w:proofErr w:type="spellEnd"/>
            <w:r w:rsidRPr="0024407F">
              <w:rPr>
                <w:rFonts w:ascii="Times New Roman" w:hAnsi="Times New Roman"/>
                <w:sz w:val="26"/>
                <w:szCs w:val="26"/>
                <w:lang w:val="ru-RU"/>
              </w:rPr>
              <w:t>,</w:t>
            </w:r>
          </w:p>
          <w:p w14:paraId="2ECEAFCB" w14:textId="0CD636DD"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Лісна</w:t>
            </w:r>
            <w:proofErr w:type="spellEnd"/>
            <w:r w:rsidRPr="0024407F">
              <w:rPr>
                <w:rFonts w:ascii="Times New Roman" w:hAnsi="Times New Roman"/>
                <w:sz w:val="26"/>
                <w:szCs w:val="26"/>
                <w:lang w:val="ru-RU"/>
              </w:rPr>
              <w:t>, 80</w:t>
            </w:r>
          </w:p>
        </w:tc>
        <w:tc>
          <w:tcPr>
            <w:tcW w:w="1278" w:type="dxa"/>
            <w:tcBorders>
              <w:top w:val="single" w:sz="4" w:space="0" w:color="auto"/>
              <w:left w:val="single" w:sz="4" w:space="0" w:color="auto"/>
              <w:bottom w:val="single" w:sz="4" w:space="0" w:color="auto"/>
              <w:right w:val="single" w:sz="4" w:space="0" w:color="auto"/>
            </w:tcBorders>
          </w:tcPr>
          <w:p w14:paraId="4A3AC0D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5 170</w:t>
            </w:r>
          </w:p>
        </w:tc>
        <w:tc>
          <w:tcPr>
            <w:tcW w:w="1277" w:type="dxa"/>
            <w:tcBorders>
              <w:top w:val="single" w:sz="4" w:space="0" w:color="auto"/>
              <w:left w:val="single" w:sz="4" w:space="0" w:color="auto"/>
              <w:bottom w:val="single" w:sz="4" w:space="0" w:color="auto"/>
              <w:right w:val="single" w:sz="4" w:space="0" w:color="auto"/>
            </w:tcBorders>
          </w:tcPr>
          <w:p w14:paraId="4B048D2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2474,4</w:t>
            </w:r>
          </w:p>
        </w:tc>
      </w:tr>
      <w:tr w:rsidR="0024407F" w:rsidRPr="0024407F" w14:paraId="2501C53D" w14:textId="77777777" w:rsidTr="007E054D">
        <w:tc>
          <w:tcPr>
            <w:tcW w:w="709" w:type="dxa"/>
            <w:tcBorders>
              <w:top w:val="single" w:sz="4" w:space="0" w:color="auto"/>
              <w:left w:val="single" w:sz="4" w:space="0" w:color="auto"/>
              <w:bottom w:val="single" w:sz="4" w:space="0" w:color="auto"/>
              <w:right w:val="single" w:sz="4" w:space="0" w:color="auto"/>
            </w:tcBorders>
          </w:tcPr>
          <w:p w14:paraId="38AB564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23</w:t>
            </w:r>
          </w:p>
        </w:tc>
        <w:tc>
          <w:tcPr>
            <w:tcW w:w="3260" w:type="dxa"/>
            <w:gridSpan w:val="2"/>
            <w:tcBorders>
              <w:top w:val="single" w:sz="4" w:space="0" w:color="auto"/>
              <w:left w:val="single" w:sz="4" w:space="0" w:color="auto"/>
              <w:bottom w:val="single" w:sz="4" w:space="0" w:color="auto"/>
              <w:right w:val="single" w:sz="4" w:space="0" w:color="auto"/>
            </w:tcBorders>
          </w:tcPr>
          <w:p w14:paraId="2018CB30"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Щорічний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забіг</w:t>
            </w:r>
            <w:proofErr w:type="spellEnd"/>
            <w:r w:rsidRPr="0024407F">
              <w:rPr>
                <w:rFonts w:ascii="Times New Roman" w:hAnsi="Times New Roman"/>
                <w:sz w:val="26"/>
                <w:szCs w:val="26"/>
                <w:lang w:val="ru-RU"/>
              </w:rPr>
              <w:t xml:space="preserve"> в </w:t>
            </w:r>
            <w:proofErr w:type="spellStart"/>
            <w:r w:rsidRPr="0024407F">
              <w:rPr>
                <w:rFonts w:ascii="Times New Roman" w:hAnsi="Times New Roman"/>
                <w:sz w:val="26"/>
                <w:szCs w:val="26"/>
                <w:lang w:val="ru-RU"/>
              </w:rPr>
              <w:t>пам'ять</w:t>
            </w:r>
            <w:proofErr w:type="spellEnd"/>
            <w:r w:rsidRPr="0024407F">
              <w:rPr>
                <w:rFonts w:ascii="Times New Roman" w:hAnsi="Times New Roman"/>
                <w:sz w:val="26"/>
                <w:szCs w:val="26"/>
                <w:lang w:val="ru-RU"/>
              </w:rPr>
              <w:t xml:space="preserve"> про </w:t>
            </w:r>
            <w:proofErr w:type="spellStart"/>
            <w:r w:rsidRPr="0024407F">
              <w:rPr>
                <w:rFonts w:ascii="Times New Roman" w:hAnsi="Times New Roman"/>
                <w:sz w:val="26"/>
                <w:szCs w:val="26"/>
                <w:lang w:val="ru-RU"/>
              </w:rPr>
              <w:t>загиблих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воїнів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Шаную</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воїнів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біжу</w:t>
            </w:r>
            <w:proofErr w:type="spellEnd"/>
            <w:r w:rsidRPr="0024407F">
              <w:rPr>
                <w:rFonts w:ascii="Times New Roman" w:hAnsi="Times New Roman"/>
                <w:sz w:val="26"/>
                <w:szCs w:val="26"/>
                <w:lang w:val="ru-RU"/>
              </w:rPr>
              <w:t xml:space="preserve"> за </w:t>
            </w:r>
            <w:proofErr w:type="spellStart"/>
            <w:r w:rsidRPr="0024407F">
              <w:rPr>
                <w:rFonts w:ascii="Times New Roman" w:hAnsi="Times New Roman"/>
                <w:sz w:val="26"/>
                <w:szCs w:val="26"/>
                <w:lang w:val="ru-RU"/>
              </w:rPr>
              <w:t>героїв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w:t>
            </w:r>
          </w:p>
        </w:tc>
        <w:tc>
          <w:tcPr>
            <w:tcW w:w="3542" w:type="dxa"/>
            <w:tcBorders>
              <w:top w:val="single" w:sz="4" w:space="0" w:color="auto"/>
              <w:left w:val="single" w:sz="4" w:space="0" w:color="auto"/>
              <w:bottom w:val="single" w:sz="4" w:space="0" w:color="auto"/>
              <w:right w:val="single" w:sz="4" w:space="0" w:color="auto"/>
            </w:tcBorders>
          </w:tcPr>
          <w:p w14:paraId="7237C68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30.08.2025</w:t>
            </w:r>
          </w:p>
          <w:p w14:paraId="60C81DE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78311B15" w14:textId="1103704A"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0EE8FCDA"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1B38F35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c>
          <w:tcPr>
            <w:tcW w:w="1277" w:type="dxa"/>
            <w:tcBorders>
              <w:top w:val="single" w:sz="4" w:space="0" w:color="auto"/>
              <w:left w:val="single" w:sz="4" w:space="0" w:color="auto"/>
              <w:bottom w:val="single" w:sz="4" w:space="0" w:color="auto"/>
              <w:right w:val="single" w:sz="4" w:space="0" w:color="auto"/>
            </w:tcBorders>
          </w:tcPr>
          <w:p w14:paraId="72DD0B2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r>
      <w:tr w:rsidR="0024407F" w:rsidRPr="0024407F" w14:paraId="4F21DE0D" w14:textId="77777777" w:rsidTr="007E054D">
        <w:tc>
          <w:tcPr>
            <w:tcW w:w="709" w:type="dxa"/>
            <w:tcBorders>
              <w:top w:val="single" w:sz="4" w:space="0" w:color="auto"/>
              <w:left w:val="single" w:sz="4" w:space="0" w:color="auto"/>
              <w:bottom w:val="single" w:sz="4" w:space="0" w:color="auto"/>
              <w:right w:val="single" w:sz="4" w:space="0" w:color="auto"/>
            </w:tcBorders>
          </w:tcPr>
          <w:p w14:paraId="4FF8888E"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24</w:t>
            </w:r>
          </w:p>
        </w:tc>
        <w:tc>
          <w:tcPr>
            <w:tcW w:w="3260" w:type="dxa"/>
            <w:gridSpan w:val="2"/>
            <w:tcBorders>
              <w:top w:val="single" w:sz="4" w:space="0" w:color="auto"/>
              <w:left w:val="single" w:sz="4" w:space="0" w:color="auto"/>
              <w:bottom w:val="single" w:sz="4" w:space="0" w:color="auto"/>
              <w:right w:val="single" w:sz="4" w:space="0" w:color="auto"/>
            </w:tcBorders>
          </w:tcPr>
          <w:p w14:paraId="0C9B8FCC"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Спортивні</w:t>
            </w:r>
            <w:proofErr w:type="spellEnd"/>
            <w:r w:rsidRPr="0024407F">
              <w:rPr>
                <w:rFonts w:ascii="Times New Roman" w:hAnsi="Times New Roman"/>
                <w:sz w:val="26"/>
                <w:szCs w:val="26"/>
                <w:lang w:val="ru-RU"/>
              </w:rPr>
              <w:t xml:space="preserve"> заходи до Дня фізичної культури і спорту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та Дня міста Обухів</w:t>
            </w:r>
          </w:p>
        </w:tc>
        <w:tc>
          <w:tcPr>
            <w:tcW w:w="3542" w:type="dxa"/>
            <w:tcBorders>
              <w:top w:val="single" w:sz="4" w:space="0" w:color="auto"/>
              <w:left w:val="single" w:sz="4" w:space="0" w:color="auto"/>
              <w:bottom w:val="single" w:sz="4" w:space="0" w:color="auto"/>
              <w:right w:val="single" w:sz="4" w:space="0" w:color="auto"/>
            </w:tcBorders>
          </w:tcPr>
          <w:p w14:paraId="46E84147" w14:textId="4BF77C9B"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20.09.2025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571D1529" w14:textId="33FBFDE6"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9 760</w:t>
            </w:r>
          </w:p>
        </w:tc>
        <w:tc>
          <w:tcPr>
            <w:tcW w:w="1277" w:type="dxa"/>
            <w:tcBorders>
              <w:top w:val="single" w:sz="4" w:space="0" w:color="auto"/>
              <w:left w:val="single" w:sz="4" w:space="0" w:color="auto"/>
              <w:bottom w:val="single" w:sz="4" w:space="0" w:color="auto"/>
              <w:right w:val="single" w:sz="4" w:space="0" w:color="auto"/>
            </w:tcBorders>
          </w:tcPr>
          <w:p w14:paraId="11C1B3F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6 487,2</w:t>
            </w:r>
          </w:p>
        </w:tc>
      </w:tr>
      <w:tr w:rsidR="0024407F" w:rsidRPr="0024407F" w14:paraId="75ED3712" w14:textId="77777777" w:rsidTr="007E054D">
        <w:tc>
          <w:tcPr>
            <w:tcW w:w="709" w:type="dxa"/>
            <w:tcBorders>
              <w:top w:val="single" w:sz="4" w:space="0" w:color="auto"/>
              <w:left w:val="single" w:sz="4" w:space="0" w:color="auto"/>
              <w:bottom w:val="single" w:sz="4" w:space="0" w:color="auto"/>
              <w:right w:val="single" w:sz="4" w:space="0" w:color="auto"/>
            </w:tcBorders>
          </w:tcPr>
          <w:p w14:paraId="615071F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25</w:t>
            </w:r>
          </w:p>
        </w:tc>
        <w:tc>
          <w:tcPr>
            <w:tcW w:w="3260" w:type="dxa"/>
            <w:gridSpan w:val="2"/>
            <w:tcBorders>
              <w:top w:val="single" w:sz="4" w:space="0" w:color="auto"/>
              <w:left w:val="single" w:sz="4" w:space="0" w:color="auto"/>
              <w:bottom w:val="single" w:sz="4" w:space="0" w:color="auto"/>
              <w:right w:val="single" w:sz="4" w:space="0" w:color="auto"/>
            </w:tcBorders>
          </w:tcPr>
          <w:p w14:paraId="6630D104" w14:textId="71FEE243"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чоловічий</w:t>
            </w:r>
            <w:proofErr w:type="spellEnd"/>
          </w:p>
          <w:p w14:paraId="79CF80CF"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баскетболу до Дня міста Обухів</w:t>
            </w:r>
          </w:p>
        </w:tc>
        <w:tc>
          <w:tcPr>
            <w:tcW w:w="3542" w:type="dxa"/>
            <w:tcBorders>
              <w:top w:val="single" w:sz="4" w:space="0" w:color="auto"/>
              <w:left w:val="single" w:sz="4" w:space="0" w:color="auto"/>
              <w:bottom w:val="single" w:sz="4" w:space="0" w:color="auto"/>
              <w:right w:val="single" w:sz="4" w:space="0" w:color="auto"/>
            </w:tcBorders>
          </w:tcPr>
          <w:p w14:paraId="288D76CB" w14:textId="70742936"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21.09.2025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56130B4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4 790</w:t>
            </w:r>
          </w:p>
        </w:tc>
        <w:tc>
          <w:tcPr>
            <w:tcW w:w="1277" w:type="dxa"/>
            <w:tcBorders>
              <w:top w:val="single" w:sz="4" w:space="0" w:color="auto"/>
              <w:left w:val="single" w:sz="4" w:space="0" w:color="auto"/>
              <w:bottom w:val="single" w:sz="4" w:space="0" w:color="auto"/>
              <w:right w:val="single" w:sz="4" w:space="0" w:color="auto"/>
            </w:tcBorders>
          </w:tcPr>
          <w:p w14:paraId="33A5AD1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2 377,2</w:t>
            </w:r>
          </w:p>
        </w:tc>
      </w:tr>
      <w:tr w:rsidR="0024407F" w:rsidRPr="0024407F" w14:paraId="69ADDF43" w14:textId="77777777" w:rsidTr="007E054D">
        <w:tc>
          <w:tcPr>
            <w:tcW w:w="709" w:type="dxa"/>
            <w:tcBorders>
              <w:top w:val="single" w:sz="4" w:space="0" w:color="auto"/>
              <w:left w:val="single" w:sz="4" w:space="0" w:color="auto"/>
              <w:bottom w:val="single" w:sz="4" w:space="0" w:color="auto"/>
              <w:right w:val="single" w:sz="4" w:space="0" w:color="auto"/>
            </w:tcBorders>
          </w:tcPr>
          <w:p w14:paraId="28669BD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26</w:t>
            </w:r>
          </w:p>
        </w:tc>
        <w:tc>
          <w:tcPr>
            <w:tcW w:w="3260" w:type="dxa"/>
            <w:gridSpan w:val="2"/>
            <w:tcBorders>
              <w:top w:val="single" w:sz="4" w:space="0" w:color="auto"/>
              <w:left w:val="single" w:sz="4" w:space="0" w:color="auto"/>
              <w:bottom w:val="single" w:sz="4" w:space="0" w:color="auto"/>
              <w:right w:val="single" w:sz="4" w:space="0" w:color="auto"/>
            </w:tcBorders>
          </w:tcPr>
          <w:p w14:paraId="0375229C"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пляжного волейболу до Дня </w:t>
            </w:r>
            <w:proofErr w:type="spellStart"/>
            <w:r w:rsidRPr="0024407F">
              <w:rPr>
                <w:rFonts w:ascii="Times New Roman" w:hAnsi="Times New Roman"/>
                <w:sz w:val="26"/>
                <w:szCs w:val="26"/>
                <w:lang w:val="ru-RU"/>
              </w:rPr>
              <w:t>Незалежності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3FBD612F" w14:textId="335DF3D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21.08.2025                                               м. Обухів, </w:t>
            </w:r>
            <w:proofErr w:type="spellStart"/>
            <w:r w:rsidRPr="0024407F">
              <w:rPr>
                <w:rFonts w:ascii="Times New Roman" w:hAnsi="Times New Roman"/>
                <w:sz w:val="26"/>
                <w:szCs w:val="26"/>
                <w:lang w:val="ru-RU"/>
              </w:rPr>
              <w:t>територія</w:t>
            </w:r>
            <w:proofErr w:type="spellEnd"/>
            <w:r w:rsidRPr="0024407F">
              <w:rPr>
                <w:rFonts w:ascii="Times New Roman" w:hAnsi="Times New Roman"/>
                <w:sz w:val="26"/>
                <w:szCs w:val="26"/>
                <w:lang w:val="ru-RU"/>
              </w:rPr>
              <w:t xml:space="preserve"> Обухівського міського пляжу</w:t>
            </w:r>
          </w:p>
        </w:tc>
        <w:tc>
          <w:tcPr>
            <w:tcW w:w="1278" w:type="dxa"/>
            <w:tcBorders>
              <w:top w:val="single" w:sz="4" w:space="0" w:color="auto"/>
              <w:left w:val="single" w:sz="4" w:space="0" w:color="auto"/>
              <w:bottom w:val="single" w:sz="4" w:space="0" w:color="auto"/>
              <w:right w:val="single" w:sz="4" w:space="0" w:color="auto"/>
            </w:tcBorders>
          </w:tcPr>
          <w:p w14:paraId="5F462FD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9 400</w:t>
            </w:r>
          </w:p>
        </w:tc>
        <w:tc>
          <w:tcPr>
            <w:tcW w:w="1277" w:type="dxa"/>
            <w:tcBorders>
              <w:top w:val="single" w:sz="4" w:space="0" w:color="auto"/>
              <w:left w:val="single" w:sz="4" w:space="0" w:color="auto"/>
              <w:bottom w:val="single" w:sz="4" w:space="0" w:color="auto"/>
              <w:right w:val="single" w:sz="4" w:space="0" w:color="auto"/>
            </w:tcBorders>
          </w:tcPr>
          <w:p w14:paraId="22A687A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4 712,4</w:t>
            </w:r>
          </w:p>
        </w:tc>
      </w:tr>
      <w:tr w:rsidR="0024407F" w:rsidRPr="0024407F" w14:paraId="63C62419" w14:textId="77777777" w:rsidTr="007E054D">
        <w:tc>
          <w:tcPr>
            <w:tcW w:w="709" w:type="dxa"/>
            <w:tcBorders>
              <w:top w:val="single" w:sz="4" w:space="0" w:color="auto"/>
              <w:left w:val="single" w:sz="4" w:space="0" w:color="auto"/>
              <w:bottom w:val="single" w:sz="4" w:space="0" w:color="auto"/>
              <w:right w:val="single" w:sz="4" w:space="0" w:color="auto"/>
            </w:tcBorders>
          </w:tcPr>
          <w:p w14:paraId="4E5AFAE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27</w:t>
            </w:r>
          </w:p>
        </w:tc>
        <w:tc>
          <w:tcPr>
            <w:tcW w:w="3260" w:type="dxa"/>
            <w:gridSpan w:val="2"/>
            <w:tcBorders>
              <w:top w:val="single" w:sz="4" w:space="0" w:color="auto"/>
              <w:left w:val="single" w:sz="4" w:space="0" w:color="auto"/>
              <w:bottom w:val="single" w:sz="4" w:space="0" w:color="auto"/>
              <w:right w:val="single" w:sz="4" w:space="0" w:color="auto"/>
            </w:tcBorders>
          </w:tcPr>
          <w:p w14:paraId="13579F60" w14:textId="5A3B12EF"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Спортивні</w:t>
            </w:r>
            <w:proofErr w:type="spellEnd"/>
            <w:r w:rsidRPr="0024407F">
              <w:rPr>
                <w:rFonts w:ascii="Times New Roman" w:hAnsi="Times New Roman"/>
                <w:sz w:val="26"/>
                <w:szCs w:val="26"/>
                <w:lang w:val="ru-RU"/>
              </w:rPr>
              <w:t xml:space="preserve"> заходи</w:t>
            </w:r>
          </w:p>
          <w:p w14:paraId="2389CF3D"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до Дня </w:t>
            </w:r>
            <w:proofErr w:type="spellStart"/>
            <w:r w:rsidRPr="0024407F">
              <w:rPr>
                <w:rFonts w:ascii="Times New Roman" w:hAnsi="Times New Roman"/>
                <w:sz w:val="26"/>
                <w:szCs w:val="26"/>
                <w:lang w:val="ru-RU"/>
              </w:rPr>
              <w:t>мікрорайону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Яблуневий</w:t>
            </w:r>
            <w:proofErr w:type="spellEnd"/>
          </w:p>
        </w:tc>
        <w:tc>
          <w:tcPr>
            <w:tcW w:w="3542" w:type="dxa"/>
            <w:tcBorders>
              <w:top w:val="single" w:sz="4" w:space="0" w:color="auto"/>
              <w:left w:val="single" w:sz="4" w:space="0" w:color="auto"/>
              <w:bottom w:val="single" w:sz="4" w:space="0" w:color="auto"/>
              <w:right w:val="single" w:sz="4" w:space="0" w:color="auto"/>
            </w:tcBorders>
          </w:tcPr>
          <w:p w14:paraId="78E014D3" w14:textId="365FE58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13.09.2025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478BCF4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13 800</w:t>
            </w:r>
          </w:p>
        </w:tc>
        <w:tc>
          <w:tcPr>
            <w:tcW w:w="1277" w:type="dxa"/>
            <w:tcBorders>
              <w:top w:val="single" w:sz="4" w:space="0" w:color="auto"/>
              <w:left w:val="single" w:sz="4" w:space="0" w:color="auto"/>
              <w:bottom w:val="single" w:sz="4" w:space="0" w:color="auto"/>
              <w:right w:val="single" w:sz="4" w:space="0" w:color="auto"/>
            </w:tcBorders>
          </w:tcPr>
          <w:p w14:paraId="599C7F2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6 607,2</w:t>
            </w:r>
          </w:p>
        </w:tc>
      </w:tr>
      <w:tr w:rsidR="0024407F" w:rsidRPr="0024407F" w14:paraId="7469751F" w14:textId="77777777" w:rsidTr="007E054D">
        <w:tc>
          <w:tcPr>
            <w:tcW w:w="709" w:type="dxa"/>
            <w:tcBorders>
              <w:top w:val="single" w:sz="4" w:space="0" w:color="auto"/>
              <w:left w:val="single" w:sz="4" w:space="0" w:color="auto"/>
              <w:bottom w:val="single" w:sz="4" w:space="0" w:color="auto"/>
              <w:right w:val="single" w:sz="4" w:space="0" w:color="auto"/>
            </w:tcBorders>
          </w:tcPr>
          <w:p w14:paraId="4363D0B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28</w:t>
            </w:r>
          </w:p>
        </w:tc>
        <w:tc>
          <w:tcPr>
            <w:tcW w:w="3260" w:type="dxa"/>
            <w:gridSpan w:val="2"/>
            <w:tcBorders>
              <w:top w:val="single" w:sz="4" w:space="0" w:color="auto"/>
              <w:left w:val="single" w:sz="4" w:space="0" w:color="auto"/>
              <w:bottom w:val="single" w:sz="4" w:space="0" w:color="auto"/>
              <w:right w:val="single" w:sz="4" w:space="0" w:color="auto"/>
            </w:tcBorders>
          </w:tcPr>
          <w:p w14:paraId="674BAD96" w14:textId="27523890"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w:t>
            </w:r>
          </w:p>
          <w:p w14:paraId="5D4F45E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до Дня міста Обухів</w:t>
            </w:r>
          </w:p>
        </w:tc>
        <w:tc>
          <w:tcPr>
            <w:tcW w:w="3542" w:type="dxa"/>
            <w:tcBorders>
              <w:top w:val="single" w:sz="4" w:space="0" w:color="auto"/>
              <w:left w:val="single" w:sz="4" w:space="0" w:color="auto"/>
              <w:bottom w:val="single" w:sz="4" w:space="0" w:color="auto"/>
              <w:right w:val="single" w:sz="4" w:space="0" w:color="auto"/>
            </w:tcBorders>
          </w:tcPr>
          <w:p w14:paraId="4539BD22" w14:textId="17F654C0"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20.09.2025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531991C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16F948C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58FC8297" w14:textId="77777777" w:rsidTr="007E054D">
        <w:tc>
          <w:tcPr>
            <w:tcW w:w="709" w:type="dxa"/>
            <w:tcBorders>
              <w:top w:val="single" w:sz="4" w:space="0" w:color="auto"/>
              <w:left w:val="single" w:sz="4" w:space="0" w:color="auto"/>
              <w:bottom w:val="single" w:sz="4" w:space="0" w:color="auto"/>
              <w:right w:val="single" w:sz="4" w:space="0" w:color="auto"/>
            </w:tcBorders>
          </w:tcPr>
          <w:p w14:paraId="0CBF1203"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29</w:t>
            </w:r>
          </w:p>
        </w:tc>
        <w:tc>
          <w:tcPr>
            <w:tcW w:w="3260" w:type="dxa"/>
            <w:gridSpan w:val="2"/>
            <w:tcBorders>
              <w:top w:val="single" w:sz="4" w:space="0" w:color="auto"/>
              <w:left w:val="single" w:sz="4" w:space="0" w:color="auto"/>
              <w:bottom w:val="single" w:sz="4" w:space="0" w:color="auto"/>
              <w:right w:val="single" w:sz="4" w:space="0" w:color="auto"/>
            </w:tcBorders>
          </w:tcPr>
          <w:p w14:paraId="1922B85C"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великого</w:t>
            </w:r>
          </w:p>
          <w:p w14:paraId="64076EE5" w14:textId="19A6DB6B"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тенісу</w:t>
            </w:r>
            <w:proofErr w:type="spellEnd"/>
            <w:r w:rsidRPr="0024407F">
              <w:rPr>
                <w:rFonts w:ascii="Times New Roman" w:hAnsi="Times New Roman"/>
                <w:sz w:val="26"/>
                <w:szCs w:val="26"/>
                <w:lang w:val="ru-RU"/>
              </w:rPr>
              <w:t xml:space="preserve"> до Дня міста Обухі</w:t>
            </w:r>
            <w:r w:rsidR="00540A50">
              <w:rPr>
                <w:rFonts w:ascii="Times New Roman" w:hAnsi="Times New Roman"/>
                <w:sz w:val="26"/>
                <w:szCs w:val="26"/>
                <w:lang w:val="ru-RU"/>
              </w:rPr>
              <w:t>в</w:t>
            </w:r>
          </w:p>
        </w:tc>
        <w:tc>
          <w:tcPr>
            <w:tcW w:w="3542" w:type="dxa"/>
            <w:tcBorders>
              <w:top w:val="single" w:sz="4" w:space="0" w:color="auto"/>
              <w:left w:val="single" w:sz="4" w:space="0" w:color="auto"/>
              <w:bottom w:val="single" w:sz="4" w:space="0" w:color="auto"/>
              <w:right w:val="single" w:sz="4" w:space="0" w:color="auto"/>
            </w:tcBorders>
          </w:tcPr>
          <w:p w14:paraId="0C36405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13.09.2025</w:t>
            </w:r>
          </w:p>
          <w:p w14:paraId="184F8B8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3EA84A74" w14:textId="601E0D42"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593D158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176F267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5 200</w:t>
            </w:r>
          </w:p>
        </w:tc>
        <w:tc>
          <w:tcPr>
            <w:tcW w:w="1277" w:type="dxa"/>
            <w:tcBorders>
              <w:top w:val="single" w:sz="4" w:space="0" w:color="auto"/>
              <w:left w:val="single" w:sz="4" w:space="0" w:color="auto"/>
              <w:bottom w:val="single" w:sz="4" w:space="0" w:color="auto"/>
              <w:right w:val="single" w:sz="4" w:space="0" w:color="auto"/>
            </w:tcBorders>
          </w:tcPr>
          <w:p w14:paraId="1E23A84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2 590,5</w:t>
            </w:r>
          </w:p>
        </w:tc>
      </w:tr>
      <w:tr w:rsidR="0024407F" w:rsidRPr="0024407F" w14:paraId="66878E17" w14:textId="77777777" w:rsidTr="007E054D">
        <w:tc>
          <w:tcPr>
            <w:tcW w:w="709" w:type="dxa"/>
            <w:tcBorders>
              <w:top w:val="single" w:sz="4" w:space="0" w:color="auto"/>
              <w:left w:val="single" w:sz="4" w:space="0" w:color="auto"/>
              <w:bottom w:val="single" w:sz="4" w:space="0" w:color="auto"/>
              <w:right w:val="single" w:sz="4" w:space="0" w:color="auto"/>
            </w:tcBorders>
          </w:tcPr>
          <w:p w14:paraId="6A2AB4E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30</w:t>
            </w:r>
          </w:p>
        </w:tc>
        <w:tc>
          <w:tcPr>
            <w:tcW w:w="3260" w:type="dxa"/>
            <w:gridSpan w:val="2"/>
            <w:tcBorders>
              <w:top w:val="single" w:sz="4" w:space="0" w:color="auto"/>
              <w:left w:val="single" w:sz="4" w:space="0" w:color="auto"/>
              <w:bottom w:val="single" w:sz="4" w:space="0" w:color="auto"/>
              <w:right w:val="single" w:sz="4" w:space="0" w:color="auto"/>
            </w:tcBorders>
          </w:tcPr>
          <w:p w14:paraId="036B81F4"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w:t>
            </w:r>
          </w:p>
          <w:p w14:paraId="4E65144E"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присвяченого</w:t>
            </w:r>
            <w:proofErr w:type="spellEnd"/>
            <w:r w:rsidRPr="0024407F">
              <w:rPr>
                <w:rFonts w:ascii="Times New Roman" w:hAnsi="Times New Roman"/>
                <w:sz w:val="26"/>
                <w:szCs w:val="26"/>
                <w:lang w:val="ru-RU"/>
              </w:rPr>
              <w:t xml:space="preserve"> Дню тренера</w:t>
            </w:r>
          </w:p>
        </w:tc>
        <w:tc>
          <w:tcPr>
            <w:tcW w:w="3542" w:type="dxa"/>
            <w:tcBorders>
              <w:top w:val="single" w:sz="4" w:space="0" w:color="auto"/>
              <w:left w:val="single" w:sz="4" w:space="0" w:color="auto"/>
              <w:bottom w:val="single" w:sz="4" w:space="0" w:color="auto"/>
              <w:right w:val="single" w:sz="4" w:space="0" w:color="auto"/>
            </w:tcBorders>
          </w:tcPr>
          <w:p w14:paraId="16C8C3B0" w14:textId="7BEF9010"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20.09.2025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2F07F82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5FC6BE8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75A98692" w14:textId="77777777" w:rsidTr="007E054D">
        <w:tc>
          <w:tcPr>
            <w:tcW w:w="709" w:type="dxa"/>
            <w:tcBorders>
              <w:top w:val="single" w:sz="4" w:space="0" w:color="auto"/>
              <w:left w:val="single" w:sz="4" w:space="0" w:color="auto"/>
              <w:bottom w:val="single" w:sz="4" w:space="0" w:color="auto"/>
              <w:right w:val="single" w:sz="4" w:space="0" w:color="auto"/>
            </w:tcBorders>
          </w:tcPr>
          <w:p w14:paraId="7962F4C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31</w:t>
            </w:r>
          </w:p>
        </w:tc>
        <w:tc>
          <w:tcPr>
            <w:tcW w:w="3260" w:type="dxa"/>
            <w:gridSpan w:val="2"/>
            <w:tcBorders>
              <w:top w:val="single" w:sz="4" w:space="0" w:color="auto"/>
              <w:left w:val="single" w:sz="4" w:space="0" w:color="auto"/>
              <w:bottom w:val="single" w:sz="4" w:space="0" w:color="auto"/>
              <w:right w:val="single" w:sz="4" w:space="0" w:color="auto"/>
            </w:tcBorders>
          </w:tcPr>
          <w:p w14:paraId="645549C3"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волейболу до Дня фізичної культури і спорту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36FBA52B" w14:textId="3076B60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20.09.2025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6EFC289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4 270</w:t>
            </w:r>
          </w:p>
        </w:tc>
        <w:tc>
          <w:tcPr>
            <w:tcW w:w="1277" w:type="dxa"/>
            <w:tcBorders>
              <w:top w:val="single" w:sz="4" w:space="0" w:color="auto"/>
              <w:left w:val="single" w:sz="4" w:space="0" w:color="auto"/>
              <w:bottom w:val="single" w:sz="4" w:space="0" w:color="auto"/>
              <w:right w:val="single" w:sz="4" w:space="0" w:color="auto"/>
            </w:tcBorders>
          </w:tcPr>
          <w:p w14:paraId="5AAE8EC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1897,2</w:t>
            </w:r>
          </w:p>
        </w:tc>
      </w:tr>
      <w:tr w:rsidR="0024407F" w:rsidRPr="0024407F" w14:paraId="1A806B66" w14:textId="77777777" w:rsidTr="007E054D">
        <w:tc>
          <w:tcPr>
            <w:tcW w:w="709" w:type="dxa"/>
            <w:tcBorders>
              <w:top w:val="single" w:sz="4" w:space="0" w:color="auto"/>
              <w:left w:val="single" w:sz="4" w:space="0" w:color="auto"/>
              <w:bottom w:val="single" w:sz="4" w:space="0" w:color="auto"/>
              <w:right w:val="single" w:sz="4" w:space="0" w:color="auto"/>
            </w:tcBorders>
          </w:tcPr>
          <w:p w14:paraId="039C740C"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32</w:t>
            </w:r>
          </w:p>
        </w:tc>
        <w:tc>
          <w:tcPr>
            <w:tcW w:w="3260" w:type="dxa"/>
            <w:gridSpan w:val="2"/>
            <w:tcBorders>
              <w:top w:val="single" w:sz="4" w:space="0" w:color="auto"/>
              <w:left w:val="single" w:sz="4" w:space="0" w:color="auto"/>
              <w:bottom w:val="single" w:sz="4" w:space="0" w:color="auto"/>
              <w:right w:val="single" w:sz="4" w:space="0" w:color="auto"/>
            </w:tcBorders>
          </w:tcPr>
          <w:p w14:paraId="241C9E25"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змагання</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веслування</w:t>
            </w:r>
            <w:proofErr w:type="spellEnd"/>
            <w:r w:rsidRPr="0024407F">
              <w:rPr>
                <w:rFonts w:ascii="Times New Roman" w:hAnsi="Times New Roman"/>
                <w:sz w:val="26"/>
                <w:szCs w:val="26"/>
                <w:lang w:val="ru-RU"/>
              </w:rPr>
              <w:t xml:space="preserve"> на байдарках та каное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 та </w:t>
            </w:r>
            <w:proofErr w:type="spellStart"/>
            <w:r w:rsidRPr="0024407F">
              <w:rPr>
                <w:rFonts w:ascii="Times New Roman" w:hAnsi="Times New Roman"/>
                <w:sz w:val="26"/>
                <w:szCs w:val="26"/>
                <w:lang w:val="ru-RU"/>
              </w:rPr>
              <w:t>дівчат</w:t>
            </w:r>
            <w:proofErr w:type="spellEnd"/>
            <w:r w:rsidRPr="0024407F">
              <w:rPr>
                <w:rFonts w:ascii="Times New Roman" w:hAnsi="Times New Roman"/>
                <w:sz w:val="26"/>
                <w:szCs w:val="26"/>
                <w:lang w:val="ru-RU"/>
              </w:rPr>
              <w:t xml:space="preserve"> 2008, 2009, 2010, 2011, 2012, 2013, 2014, 2015, 2016 та 2017 років </w:t>
            </w:r>
            <w:proofErr w:type="spellStart"/>
            <w:r w:rsidRPr="0024407F">
              <w:rPr>
                <w:rFonts w:ascii="Times New Roman" w:hAnsi="Times New Roman"/>
                <w:sz w:val="26"/>
                <w:szCs w:val="26"/>
                <w:lang w:val="ru-RU"/>
              </w:rPr>
              <w:t>народження</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нагоди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закриття</w:t>
            </w:r>
            <w:proofErr w:type="spellEnd"/>
            <w:r w:rsidRPr="0024407F">
              <w:rPr>
                <w:rFonts w:ascii="Times New Roman" w:hAnsi="Times New Roman"/>
                <w:sz w:val="26"/>
                <w:szCs w:val="26"/>
                <w:lang w:val="ru-RU"/>
              </w:rPr>
              <w:t xml:space="preserve"> сезону 2025</w:t>
            </w:r>
          </w:p>
        </w:tc>
        <w:tc>
          <w:tcPr>
            <w:tcW w:w="3542" w:type="dxa"/>
            <w:tcBorders>
              <w:top w:val="single" w:sz="4" w:space="0" w:color="auto"/>
              <w:left w:val="single" w:sz="4" w:space="0" w:color="auto"/>
              <w:bottom w:val="single" w:sz="4" w:space="0" w:color="auto"/>
              <w:right w:val="single" w:sz="4" w:space="0" w:color="auto"/>
            </w:tcBorders>
          </w:tcPr>
          <w:p w14:paraId="78EBA43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27.09.2025</w:t>
            </w:r>
          </w:p>
          <w:p w14:paraId="0308BE3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Територія</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спортивної</w:t>
            </w:r>
            <w:proofErr w:type="spellEnd"/>
            <w:r w:rsidRPr="0024407F">
              <w:rPr>
                <w:rFonts w:ascii="Times New Roman" w:hAnsi="Times New Roman"/>
                <w:sz w:val="26"/>
                <w:szCs w:val="26"/>
                <w:lang w:val="ru-RU"/>
              </w:rPr>
              <w:t xml:space="preserve"> бази </w:t>
            </w:r>
            <w:proofErr w:type="spellStart"/>
            <w:r w:rsidRPr="0024407F">
              <w:rPr>
                <w:rFonts w:ascii="Times New Roman" w:hAnsi="Times New Roman"/>
                <w:sz w:val="26"/>
                <w:szCs w:val="26"/>
                <w:lang w:val="ru-RU"/>
              </w:rPr>
              <w:t>веслувальників</w:t>
            </w:r>
            <w:proofErr w:type="spellEnd"/>
            <w:r w:rsidRPr="0024407F">
              <w:rPr>
                <w:rFonts w:ascii="Times New Roman" w:hAnsi="Times New Roman"/>
                <w:sz w:val="26"/>
                <w:szCs w:val="26"/>
                <w:lang w:val="ru-RU"/>
              </w:rPr>
              <w:t xml:space="preserve"> в</w:t>
            </w:r>
          </w:p>
          <w:p w14:paraId="0175CF73" w14:textId="5531893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tc>
        <w:tc>
          <w:tcPr>
            <w:tcW w:w="1278" w:type="dxa"/>
            <w:tcBorders>
              <w:top w:val="single" w:sz="4" w:space="0" w:color="auto"/>
              <w:left w:val="single" w:sz="4" w:space="0" w:color="auto"/>
              <w:bottom w:val="single" w:sz="4" w:space="0" w:color="auto"/>
              <w:right w:val="single" w:sz="4" w:space="0" w:color="auto"/>
            </w:tcBorders>
          </w:tcPr>
          <w:p w14:paraId="1FA41A3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13 830</w:t>
            </w:r>
          </w:p>
        </w:tc>
        <w:tc>
          <w:tcPr>
            <w:tcW w:w="1277" w:type="dxa"/>
            <w:tcBorders>
              <w:top w:val="single" w:sz="4" w:space="0" w:color="auto"/>
              <w:left w:val="single" w:sz="4" w:space="0" w:color="auto"/>
              <w:bottom w:val="single" w:sz="4" w:space="0" w:color="auto"/>
              <w:right w:val="single" w:sz="4" w:space="0" w:color="auto"/>
            </w:tcBorders>
          </w:tcPr>
          <w:p w14:paraId="758F6E1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6106,5</w:t>
            </w:r>
          </w:p>
        </w:tc>
      </w:tr>
      <w:tr w:rsidR="0024407F" w:rsidRPr="0024407F" w14:paraId="35C7C5E8" w14:textId="77777777" w:rsidTr="007E054D">
        <w:tc>
          <w:tcPr>
            <w:tcW w:w="709" w:type="dxa"/>
            <w:tcBorders>
              <w:top w:val="single" w:sz="4" w:space="0" w:color="auto"/>
              <w:left w:val="single" w:sz="4" w:space="0" w:color="auto"/>
              <w:bottom w:val="single" w:sz="4" w:space="0" w:color="auto"/>
              <w:right w:val="single" w:sz="4" w:space="0" w:color="auto"/>
            </w:tcBorders>
          </w:tcPr>
          <w:p w14:paraId="4BA4F8E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33</w:t>
            </w:r>
          </w:p>
        </w:tc>
        <w:tc>
          <w:tcPr>
            <w:tcW w:w="3260" w:type="dxa"/>
            <w:gridSpan w:val="2"/>
            <w:tcBorders>
              <w:top w:val="single" w:sz="4" w:space="0" w:color="auto"/>
              <w:left w:val="single" w:sz="4" w:space="0" w:color="auto"/>
              <w:bottom w:val="single" w:sz="4" w:space="0" w:color="auto"/>
              <w:right w:val="single" w:sz="4" w:space="0" w:color="auto"/>
            </w:tcBorders>
          </w:tcPr>
          <w:p w14:paraId="12ED8F63"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футболу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ветеранів</w:t>
            </w:r>
            <w:proofErr w:type="spellEnd"/>
            <w:r w:rsidRPr="0024407F">
              <w:rPr>
                <w:rFonts w:ascii="Times New Roman" w:hAnsi="Times New Roman"/>
                <w:sz w:val="26"/>
                <w:szCs w:val="26"/>
                <w:lang w:val="ru-RU"/>
              </w:rPr>
              <w:t xml:space="preserve"> пам’яті </w:t>
            </w:r>
            <w:proofErr w:type="spellStart"/>
            <w:r w:rsidRPr="0024407F">
              <w:rPr>
                <w:rFonts w:ascii="Times New Roman" w:hAnsi="Times New Roman"/>
                <w:sz w:val="26"/>
                <w:szCs w:val="26"/>
                <w:lang w:val="ru-RU"/>
              </w:rPr>
              <w:t>загиблих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Воїнів</w:t>
            </w:r>
            <w:proofErr w:type="spellEnd"/>
          </w:p>
        </w:tc>
        <w:tc>
          <w:tcPr>
            <w:tcW w:w="3542" w:type="dxa"/>
            <w:tcBorders>
              <w:top w:val="single" w:sz="4" w:space="0" w:color="auto"/>
              <w:left w:val="single" w:sz="4" w:space="0" w:color="auto"/>
              <w:bottom w:val="single" w:sz="4" w:space="0" w:color="auto"/>
              <w:right w:val="single" w:sz="4" w:space="0" w:color="auto"/>
            </w:tcBorders>
          </w:tcPr>
          <w:p w14:paraId="3EA277C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27.09.2025</w:t>
            </w:r>
          </w:p>
          <w:p w14:paraId="79DA94B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51890960" w14:textId="686949E2"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11398550"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66BC14F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c>
          <w:tcPr>
            <w:tcW w:w="1277" w:type="dxa"/>
            <w:tcBorders>
              <w:top w:val="single" w:sz="4" w:space="0" w:color="auto"/>
              <w:left w:val="single" w:sz="4" w:space="0" w:color="auto"/>
              <w:bottom w:val="single" w:sz="4" w:space="0" w:color="auto"/>
              <w:right w:val="single" w:sz="4" w:space="0" w:color="auto"/>
            </w:tcBorders>
          </w:tcPr>
          <w:p w14:paraId="587C5B4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r>
      <w:tr w:rsidR="0024407F" w:rsidRPr="0024407F" w14:paraId="108AA9DB" w14:textId="77777777" w:rsidTr="007E054D">
        <w:tc>
          <w:tcPr>
            <w:tcW w:w="709" w:type="dxa"/>
            <w:tcBorders>
              <w:top w:val="single" w:sz="4" w:space="0" w:color="auto"/>
              <w:left w:val="single" w:sz="4" w:space="0" w:color="auto"/>
              <w:bottom w:val="single" w:sz="4" w:space="0" w:color="auto"/>
              <w:right w:val="single" w:sz="4" w:space="0" w:color="auto"/>
            </w:tcBorders>
          </w:tcPr>
          <w:p w14:paraId="4C0037D0"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34</w:t>
            </w:r>
          </w:p>
        </w:tc>
        <w:tc>
          <w:tcPr>
            <w:tcW w:w="3260" w:type="dxa"/>
            <w:gridSpan w:val="2"/>
            <w:tcBorders>
              <w:top w:val="single" w:sz="4" w:space="0" w:color="auto"/>
              <w:left w:val="single" w:sz="4" w:space="0" w:color="auto"/>
              <w:bottom w:val="single" w:sz="4" w:space="0" w:color="auto"/>
              <w:right w:val="single" w:sz="4" w:space="0" w:color="auto"/>
            </w:tcBorders>
          </w:tcPr>
          <w:p w14:paraId="3F69FAEF"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Спортивні</w:t>
            </w:r>
            <w:proofErr w:type="spellEnd"/>
            <w:r w:rsidRPr="0024407F">
              <w:rPr>
                <w:rFonts w:ascii="Times New Roman" w:hAnsi="Times New Roman"/>
                <w:sz w:val="26"/>
                <w:szCs w:val="26"/>
                <w:lang w:val="ru-RU"/>
              </w:rPr>
              <w:t xml:space="preserve"> заходи до Дня </w:t>
            </w:r>
            <w:proofErr w:type="spellStart"/>
            <w:r w:rsidRPr="0024407F">
              <w:rPr>
                <w:rFonts w:ascii="Times New Roman" w:hAnsi="Times New Roman"/>
                <w:sz w:val="26"/>
                <w:szCs w:val="26"/>
                <w:lang w:val="ru-RU"/>
              </w:rPr>
              <w:lastRenderedPageBreak/>
              <w:t>Захисників</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Захисниць</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5FCC6A87" w14:textId="2A445392"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lastRenderedPageBreak/>
              <w:t xml:space="preserve">18.10.2025                                               </w:t>
            </w:r>
            <w:r w:rsidRPr="0024407F">
              <w:rPr>
                <w:rFonts w:ascii="Times New Roman" w:hAnsi="Times New Roman"/>
                <w:sz w:val="26"/>
                <w:szCs w:val="26"/>
                <w:lang w:val="ru-RU"/>
              </w:rPr>
              <w:lastRenderedPageBreak/>
              <w:t xml:space="preserve">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401FB6B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lastRenderedPageBreak/>
              <w:t>11 290</w:t>
            </w:r>
          </w:p>
        </w:tc>
        <w:tc>
          <w:tcPr>
            <w:tcW w:w="1277" w:type="dxa"/>
            <w:tcBorders>
              <w:top w:val="single" w:sz="4" w:space="0" w:color="auto"/>
              <w:left w:val="single" w:sz="4" w:space="0" w:color="auto"/>
              <w:bottom w:val="single" w:sz="4" w:space="0" w:color="auto"/>
              <w:right w:val="single" w:sz="4" w:space="0" w:color="auto"/>
            </w:tcBorders>
          </w:tcPr>
          <w:p w14:paraId="1BB1D6D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5 860,8</w:t>
            </w:r>
          </w:p>
        </w:tc>
      </w:tr>
      <w:tr w:rsidR="0024407F" w:rsidRPr="0024407F" w14:paraId="2E02D8A3" w14:textId="77777777" w:rsidTr="007E054D">
        <w:tc>
          <w:tcPr>
            <w:tcW w:w="709" w:type="dxa"/>
            <w:tcBorders>
              <w:top w:val="single" w:sz="4" w:space="0" w:color="auto"/>
              <w:left w:val="single" w:sz="4" w:space="0" w:color="auto"/>
              <w:bottom w:val="single" w:sz="4" w:space="0" w:color="auto"/>
              <w:right w:val="single" w:sz="4" w:space="0" w:color="auto"/>
            </w:tcBorders>
          </w:tcPr>
          <w:p w14:paraId="32A2E43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35</w:t>
            </w:r>
          </w:p>
        </w:tc>
        <w:tc>
          <w:tcPr>
            <w:tcW w:w="3260" w:type="dxa"/>
            <w:gridSpan w:val="2"/>
            <w:tcBorders>
              <w:top w:val="single" w:sz="4" w:space="0" w:color="auto"/>
              <w:left w:val="single" w:sz="4" w:space="0" w:color="auto"/>
              <w:bottom w:val="single" w:sz="4" w:space="0" w:color="auto"/>
              <w:right w:val="single" w:sz="4" w:space="0" w:color="auto"/>
            </w:tcBorders>
          </w:tcPr>
          <w:p w14:paraId="2E18F70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до Дня </w:t>
            </w:r>
            <w:proofErr w:type="spellStart"/>
            <w:r w:rsidRPr="0024407F">
              <w:rPr>
                <w:rFonts w:ascii="Times New Roman" w:hAnsi="Times New Roman"/>
                <w:sz w:val="26"/>
                <w:szCs w:val="26"/>
                <w:lang w:val="ru-RU"/>
              </w:rPr>
              <w:t>Захисників</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Захисниць</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0EC9AF79" w14:textId="1A46D42B"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25.10.2025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6A5D65F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4 270</w:t>
            </w:r>
          </w:p>
        </w:tc>
        <w:tc>
          <w:tcPr>
            <w:tcW w:w="1277" w:type="dxa"/>
            <w:tcBorders>
              <w:top w:val="single" w:sz="4" w:space="0" w:color="auto"/>
              <w:left w:val="single" w:sz="4" w:space="0" w:color="auto"/>
              <w:bottom w:val="single" w:sz="4" w:space="0" w:color="auto"/>
              <w:right w:val="single" w:sz="4" w:space="0" w:color="auto"/>
            </w:tcBorders>
          </w:tcPr>
          <w:p w14:paraId="1C1D604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0,00</w:t>
            </w:r>
          </w:p>
        </w:tc>
      </w:tr>
      <w:tr w:rsidR="0024407F" w:rsidRPr="0024407F" w14:paraId="745E0429" w14:textId="77777777" w:rsidTr="007E054D">
        <w:tc>
          <w:tcPr>
            <w:tcW w:w="709" w:type="dxa"/>
            <w:tcBorders>
              <w:top w:val="single" w:sz="4" w:space="0" w:color="auto"/>
              <w:left w:val="single" w:sz="4" w:space="0" w:color="auto"/>
              <w:bottom w:val="single" w:sz="4" w:space="0" w:color="auto"/>
              <w:right w:val="single" w:sz="4" w:space="0" w:color="auto"/>
            </w:tcBorders>
          </w:tcPr>
          <w:p w14:paraId="3E3DA71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36</w:t>
            </w:r>
          </w:p>
        </w:tc>
        <w:tc>
          <w:tcPr>
            <w:tcW w:w="3260" w:type="dxa"/>
            <w:gridSpan w:val="2"/>
            <w:tcBorders>
              <w:top w:val="single" w:sz="4" w:space="0" w:color="auto"/>
              <w:left w:val="single" w:sz="4" w:space="0" w:color="auto"/>
              <w:bottom w:val="single" w:sz="4" w:space="0" w:color="auto"/>
              <w:right w:val="single" w:sz="4" w:space="0" w:color="auto"/>
            </w:tcBorders>
          </w:tcPr>
          <w:p w14:paraId="5E3F7724"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боксу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 та </w:t>
            </w:r>
            <w:proofErr w:type="spellStart"/>
            <w:r w:rsidRPr="0024407F">
              <w:rPr>
                <w:rFonts w:ascii="Times New Roman" w:hAnsi="Times New Roman"/>
                <w:sz w:val="26"/>
                <w:szCs w:val="26"/>
                <w:lang w:val="ru-RU"/>
              </w:rPr>
              <w:t>дівчат</w:t>
            </w:r>
            <w:proofErr w:type="spellEnd"/>
            <w:r w:rsidRPr="0024407F">
              <w:rPr>
                <w:rFonts w:ascii="Times New Roman" w:hAnsi="Times New Roman"/>
                <w:sz w:val="26"/>
                <w:szCs w:val="26"/>
                <w:lang w:val="ru-RU"/>
              </w:rPr>
              <w:t xml:space="preserve"> 2009-2015 років </w:t>
            </w:r>
            <w:proofErr w:type="spellStart"/>
            <w:r w:rsidRPr="0024407F">
              <w:rPr>
                <w:rFonts w:ascii="Times New Roman" w:hAnsi="Times New Roman"/>
                <w:sz w:val="26"/>
                <w:szCs w:val="26"/>
                <w:lang w:val="ru-RU"/>
              </w:rPr>
              <w:t>народження</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присвяченого</w:t>
            </w:r>
            <w:proofErr w:type="spellEnd"/>
            <w:r w:rsidRPr="0024407F">
              <w:rPr>
                <w:rFonts w:ascii="Times New Roman" w:hAnsi="Times New Roman"/>
                <w:sz w:val="26"/>
                <w:szCs w:val="26"/>
                <w:lang w:val="ru-RU"/>
              </w:rPr>
              <w:t xml:space="preserve"> пам’яті </w:t>
            </w:r>
            <w:proofErr w:type="spellStart"/>
            <w:r w:rsidRPr="0024407F">
              <w:rPr>
                <w:rFonts w:ascii="Times New Roman" w:hAnsi="Times New Roman"/>
                <w:sz w:val="26"/>
                <w:szCs w:val="26"/>
                <w:lang w:val="ru-RU"/>
              </w:rPr>
              <w:t>мерів</w:t>
            </w:r>
            <w:proofErr w:type="spellEnd"/>
            <w:r w:rsidRPr="0024407F">
              <w:rPr>
                <w:rFonts w:ascii="Times New Roman" w:hAnsi="Times New Roman"/>
                <w:sz w:val="26"/>
                <w:szCs w:val="26"/>
                <w:lang w:val="ru-RU"/>
              </w:rPr>
              <w:t xml:space="preserve"> м. Обухів </w:t>
            </w:r>
            <w:proofErr w:type="spellStart"/>
            <w:r w:rsidRPr="0024407F">
              <w:rPr>
                <w:rFonts w:ascii="Times New Roman" w:hAnsi="Times New Roman"/>
                <w:sz w:val="26"/>
                <w:szCs w:val="26"/>
                <w:lang w:val="ru-RU"/>
              </w:rPr>
              <w:t>Володимира</w:t>
            </w:r>
            <w:proofErr w:type="spellEnd"/>
            <w:r w:rsidRPr="0024407F">
              <w:rPr>
                <w:rFonts w:ascii="Times New Roman" w:hAnsi="Times New Roman"/>
                <w:sz w:val="26"/>
                <w:szCs w:val="26"/>
                <w:lang w:val="ru-RU"/>
              </w:rPr>
              <w:t xml:space="preserve"> Мельника та </w:t>
            </w:r>
            <w:proofErr w:type="spellStart"/>
            <w:r w:rsidRPr="0024407F">
              <w:rPr>
                <w:rFonts w:ascii="Times New Roman" w:hAnsi="Times New Roman"/>
                <w:sz w:val="26"/>
                <w:szCs w:val="26"/>
                <w:lang w:val="ru-RU"/>
              </w:rPr>
              <w:t>Олександра</w:t>
            </w:r>
            <w:proofErr w:type="spellEnd"/>
            <w:r w:rsidRPr="0024407F">
              <w:rPr>
                <w:rFonts w:ascii="Times New Roman" w:hAnsi="Times New Roman"/>
                <w:sz w:val="26"/>
                <w:szCs w:val="26"/>
                <w:lang w:val="ru-RU"/>
              </w:rPr>
              <w:t xml:space="preserve"> Левченка</w:t>
            </w:r>
          </w:p>
        </w:tc>
        <w:tc>
          <w:tcPr>
            <w:tcW w:w="3542" w:type="dxa"/>
            <w:tcBorders>
              <w:top w:val="single" w:sz="4" w:space="0" w:color="auto"/>
              <w:left w:val="single" w:sz="4" w:space="0" w:color="auto"/>
              <w:bottom w:val="single" w:sz="4" w:space="0" w:color="auto"/>
              <w:right w:val="single" w:sz="4" w:space="0" w:color="auto"/>
            </w:tcBorders>
          </w:tcPr>
          <w:p w14:paraId="43CA87D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01.11.2025</w:t>
            </w:r>
          </w:p>
          <w:p w14:paraId="4BCAA5F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384EB50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3E847AE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15 750</w:t>
            </w:r>
          </w:p>
        </w:tc>
        <w:tc>
          <w:tcPr>
            <w:tcW w:w="1277" w:type="dxa"/>
            <w:tcBorders>
              <w:top w:val="single" w:sz="4" w:space="0" w:color="auto"/>
              <w:left w:val="single" w:sz="4" w:space="0" w:color="auto"/>
              <w:bottom w:val="single" w:sz="4" w:space="0" w:color="auto"/>
              <w:right w:val="single" w:sz="4" w:space="0" w:color="auto"/>
            </w:tcBorders>
          </w:tcPr>
          <w:p w14:paraId="7B6BDF2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7 260</w:t>
            </w:r>
          </w:p>
        </w:tc>
      </w:tr>
      <w:tr w:rsidR="0024407F" w:rsidRPr="0024407F" w14:paraId="12317FA5" w14:textId="77777777" w:rsidTr="007E054D">
        <w:tc>
          <w:tcPr>
            <w:tcW w:w="709" w:type="dxa"/>
            <w:tcBorders>
              <w:top w:val="single" w:sz="4" w:space="0" w:color="auto"/>
              <w:left w:val="single" w:sz="4" w:space="0" w:color="auto"/>
              <w:bottom w:val="single" w:sz="4" w:space="0" w:color="auto"/>
              <w:right w:val="single" w:sz="4" w:space="0" w:color="auto"/>
            </w:tcBorders>
          </w:tcPr>
          <w:p w14:paraId="55D27CEC"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37</w:t>
            </w:r>
          </w:p>
        </w:tc>
        <w:tc>
          <w:tcPr>
            <w:tcW w:w="3260" w:type="dxa"/>
            <w:gridSpan w:val="2"/>
            <w:tcBorders>
              <w:top w:val="single" w:sz="4" w:space="0" w:color="auto"/>
              <w:left w:val="single" w:sz="4" w:space="0" w:color="auto"/>
              <w:bottom w:val="single" w:sz="4" w:space="0" w:color="auto"/>
              <w:right w:val="single" w:sz="4" w:space="0" w:color="auto"/>
            </w:tcBorders>
          </w:tcPr>
          <w:p w14:paraId="070F5676"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Спортивні</w:t>
            </w:r>
            <w:proofErr w:type="spellEnd"/>
            <w:r w:rsidRPr="0024407F">
              <w:rPr>
                <w:rFonts w:ascii="Times New Roman" w:hAnsi="Times New Roman"/>
                <w:sz w:val="26"/>
                <w:szCs w:val="26"/>
                <w:lang w:val="ru-RU"/>
              </w:rPr>
              <w:t xml:space="preserve"> заходи до Дня </w:t>
            </w:r>
            <w:proofErr w:type="spellStart"/>
            <w:r w:rsidRPr="0024407F">
              <w:rPr>
                <w:rFonts w:ascii="Times New Roman" w:hAnsi="Times New Roman"/>
                <w:sz w:val="26"/>
                <w:szCs w:val="26"/>
                <w:lang w:val="ru-RU"/>
              </w:rPr>
              <w:t>працівників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сільського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господарства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72748F7B" w14:textId="2A463E1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15.11.2025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7CB15EB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5 180</w:t>
            </w:r>
          </w:p>
        </w:tc>
        <w:tc>
          <w:tcPr>
            <w:tcW w:w="1277" w:type="dxa"/>
            <w:tcBorders>
              <w:top w:val="single" w:sz="4" w:space="0" w:color="auto"/>
              <w:left w:val="single" w:sz="4" w:space="0" w:color="auto"/>
              <w:bottom w:val="single" w:sz="4" w:space="0" w:color="auto"/>
              <w:right w:val="single" w:sz="4" w:space="0" w:color="auto"/>
            </w:tcBorders>
          </w:tcPr>
          <w:p w14:paraId="3B8C58A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2 392,8</w:t>
            </w:r>
          </w:p>
        </w:tc>
      </w:tr>
      <w:tr w:rsidR="0024407F" w:rsidRPr="0024407F" w14:paraId="500295C1" w14:textId="77777777" w:rsidTr="007E054D">
        <w:tc>
          <w:tcPr>
            <w:tcW w:w="709" w:type="dxa"/>
            <w:tcBorders>
              <w:top w:val="single" w:sz="4" w:space="0" w:color="auto"/>
              <w:left w:val="single" w:sz="4" w:space="0" w:color="auto"/>
              <w:bottom w:val="single" w:sz="4" w:space="0" w:color="auto"/>
              <w:right w:val="single" w:sz="4" w:space="0" w:color="auto"/>
            </w:tcBorders>
          </w:tcPr>
          <w:p w14:paraId="0FFA9E48"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38</w:t>
            </w:r>
          </w:p>
        </w:tc>
        <w:tc>
          <w:tcPr>
            <w:tcW w:w="3260" w:type="dxa"/>
            <w:gridSpan w:val="2"/>
            <w:tcBorders>
              <w:top w:val="single" w:sz="4" w:space="0" w:color="auto"/>
              <w:left w:val="single" w:sz="4" w:space="0" w:color="auto"/>
              <w:bottom w:val="single" w:sz="4" w:space="0" w:color="auto"/>
              <w:right w:val="single" w:sz="4" w:space="0" w:color="auto"/>
            </w:tcBorders>
          </w:tcPr>
          <w:p w14:paraId="1C96F29F"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плавання</w:t>
            </w:r>
            <w:proofErr w:type="spellEnd"/>
            <w:r w:rsidRPr="0024407F">
              <w:rPr>
                <w:rFonts w:ascii="Times New Roman" w:hAnsi="Times New Roman"/>
                <w:sz w:val="26"/>
                <w:szCs w:val="26"/>
                <w:lang w:val="ru-RU"/>
              </w:rPr>
              <w:t xml:space="preserve"> пам’яті </w:t>
            </w:r>
            <w:proofErr w:type="spellStart"/>
            <w:r w:rsidRPr="0024407F">
              <w:rPr>
                <w:rFonts w:ascii="Times New Roman" w:hAnsi="Times New Roman"/>
                <w:sz w:val="26"/>
                <w:szCs w:val="26"/>
                <w:lang w:val="ru-RU"/>
              </w:rPr>
              <w:t>мерів</w:t>
            </w:r>
            <w:proofErr w:type="spellEnd"/>
            <w:r w:rsidRPr="0024407F">
              <w:rPr>
                <w:rFonts w:ascii="Times New Roman" w:hAnsi="Times New Roman"/>
                <w:sz w:val="26"/>
                <w:szCs w:val="26"/>
                <w:lang w:val="ru-RU"/>
              </w:rPr>
              <w:t xml:space="preserve"> м. Обухів </w:t>
            </w:r>
            <w:proofErr w:type="spellStart"/>
            <w:r w:rsidRPr="0024407F">
              <w:rPr>
                <w:rFonts w:ascii="Times New Roman" w:hAnsi="Times New Roman"/>
                <w:sz w:val="26"/>
                <w:szCs w:val="26"/>
                <w:lang w:val="ru-RU"/>
              </w:rPr>
              <w:t>Володимира</w:t>
            </w:r>
            <w:proofErr w:type="spellEnd"/>
            <w:r w:rsidRPr="0024407F">
              <w:rPr>
                <w:rFonts w:ascii="Times New Roman" w:hAnsi="Times New Roman"/>
                <w:sz w:val="26"/>
                <w:szCs w:val="26"/>
                <w:lang w:val="ru-RU"/>
              </w:rPr>
              <w:t xml:space="preserve"> Мельника та </w:t>
            </w:r>
            <w:proofErr w:type="spellStart"/>
            <w:r w:rsidRPr="0024407F">
              <w:rPr>
                <w:rFonts w:ascii="Times New Roman" w:hAnsi="Times New Roman"/>
                <w:sz w:val="26"/>
                <w:szCs w:val="26"/>
                <w:lang w:val="ru-RU"/>
              </w:rPr>
              <w:t>Олександра</w:t>
            </w:r>
            <w:proofErr w:type="spellEnd"/>
            <w:r w:rsidRPr="0024407F">
              <w:rPr>
                <w:rFonts w:ascii="Times New Roman" w:hAnsi="Times New Roman"/>
                <w:sz w:val="26"/>
                <w:szCs w:val="26"/>
                <w:lang w:val="ru-RU"/>
              </w:rPr>
              <w:t xml:space="preserve"> Левченка</w:t>
            </w:r>
          </w:p>
        </w:tc>
        <w:tc>
          <w:tcPr>
            <w:tcW w:w="3542" w:type="dxa"/>
            <w:tcBorders>
              <w:top w:val="single" w:sz="4" w:space="0" w:color="auto"/>
              <w:left w:val="single" w:sz="4" w:space="0" w:color="auto"/>
              <w:bottom w:val="single" w:sz="4" w:space="0" w:color="auto"/>
              <w:right w:val="single" w:sz="4" w:space="0" w:color="auto"/>
            </w:tcBorders>
          </w:tcPr>
          <w:p w14:paraId="65E675A8" w14:textId="63C8518A"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29.11.2025                                               м. Обухів, ДЮСШ</w:t>
            </w:r>
          </w:p>
        </w:tc>
        <w:tc>
          <w:tcPr>
            <w:tcW w:w="1278" w:type="dxa"/>
            <w:tcBorders>
              <w:top w:val="single" w:sz="4" w:space="0" w:color="auto"/>
              <w:left w:val="single" w:sz="4" w:space="0" w:color="auto"/>
              <w:bottom w:val="single" w:sz="4" w:space="0" w:color="auto"/>
              <w:right w:val="single" w:sz="4" w:space="0" w:color="auto"/>
            </w:tcBorders>
          </w:tcPr>
          <w:p w14:paraId="553C9B3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14 080</w:t>
            </w:r>
          </w:p>
        </w:tc>
        <w:tc>
          <w:tcPr>
            <w:tcW w:w="1277" w:type="dxa"/>
            <w:tcBorders>
              <w:top w:val="single" w:sz="4" w:space="0" w:color="auto"/>
              <w:left w:val="single" w:sz="4" w:space="0" w:color="auto"/>
              <w:bottom w:val="single" w:sz="4" w:space="0" w:color="auto"/>
              <w:right w:val="single" w:sz="4" w:space="0" w:color="auto"/>
            </w:tcBorders>
          </w:tcPr>
          <w:p w14:paraId="111AE65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9 084</w:t>
            </w:r>
          </w:p>
        </w:tc>
      </w:tr>
      <w:tr w:rsidR="0024407F" w:rsidRPr="0024407F" w14:paraId="66E6F783" w14:textId="77777777" w:rsidTr="007E054D">
        <w:tc>
          <w:tcPr>
            <w:tcW w:w="709" w:type="dxa"/>
            <w:tcBorders>
              <w:top w:val="single" w:sz="4" w:space="0" w:color="auto"/>
              <w:left w:val="single" w:sz="4" w:space="0" w:color="auto"/>
              <w:bottom w:val="single" w:sz="4" w:space="0" w:color="auto"/>
              <w:right w:val="single" w:sz="4" w:space="0" w:color="auto"/>
            </w:tcBorders>
          </w:tcPr>
          <w:p w14:paraId="0E37EF4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39</w:t>
            </w:r>
          </w:p>
        </w:tc>
        <w:tc>
          <w:tcPr>
            <w:tcW w:w="3260" w:type="dxa"/>
            <w:gridSpan w:val="2"/>
            <w:tcBorders>
              <w:top w:val="single" w:sz="4" w:space="0" w:color="auto"/>
              <w:left w:val="single" w:sz="4" w:space="0" w:color="auto"/>
              <w:bottom w:val="single" w:sz="4" w:space="0" w:color="auto"/>
              <w:right w:val="single" w:sz="4" w:space="0" w:color="auto"/>
            </w:tcBorders>
          </w:tcPr>
          <w:p w14:paraId="12E301F6"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присвячений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Захисникам</w:t>
            </w:r>
            <w:proofErr w:type="spellEnd"/>
            <w:r w:rsidRPr="0024407F">
              <w:rPr>
                <w:rFonts w:ascii="Times New Roman" w:hAnsi="Times New Roman"/>
                <w:sz w:val="26"/>
                <w:szCs w:val="26"/>
                <w:lang w:val="ru-RU"/>
              </w:rPr>
              <w:t xml:space="preserve"> і </w:t>
            </w:r>
            <w:proofErr w:type="spellStart"/>
            <w:r w:rsidRPr="0024407F">
              <w:rPr>
                <w:rFonts w:ascii="Times New Roman" w:hAnsi="Times New Roman"/>
                <w:sz w:val="26"/>
                <w:szCs w:val="26"/>
                <w:lang w:val="ru-RU"/>
              </w:rPr>
              <w:t>Захисницям</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29CEF051" w14:textId="16ED17E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22.11.2025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02E624E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522169D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19A04F1D" w14:textId="77777777" w:rsidTr="007E054D">
        <w:tc>
          <w:tcPr>
            <w:tcW w:w="709" w:type="dxa"/>
            <w:tcBorders>
              <w:top w:val="single" w:sz="4" w:space="0" w:color="auto"/>
              <w:left w:val="single" w:sz="4" w:space="0" w:color="auto"/>
              <w:bottom w:val="single" w:sz="4" w:space="0" w:color="auto"/>
              <w:right w:val="single" w:sz="4" w:space="0" w:color="auto"/>
            </w:tcBorders>
          </w:tcPr>
          <w:p w14:paraId="45B23E3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40</w:t>
            </w:r>
          </w:p>
        </w:tc>
        <w:tc>
          <w:tcPr>
            <w:tcW w:w="3260" w:type="dxa"/>
            <w:gridSpan w:val="2"/>
            <w:tcBorders>
              <w:top w:val="single" w:sz="4" w:space="0" w:color="auto"/>
              <w:left w:val="single" w:sz="4" w:space="0" w:color="auto"/>
              <w:bottom w:val="single" w:sz="4" w:space="0" w:color="auto"/>
              <w:right w:val="single" w:sz="4" w:space="0" w:color="auto"/>
            </w:tcBorders>
          </w:tcPr>
          <w:p w14:paraId="6209DE2E"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до Дня </w:t>
            </w:r>
            <w:proofErr w:type="spellStart"/>
            <w:r w:rsidRPr="0024407F">
              <w:rPr>
                <w:rFonts w:ascii="Times New Roman" w:hAnsi="Times New Roman"/>
                <w:sz w:val="26"/>
                <w:szCs w:val="26"/>
                <w:lang w:val="ru-RU"/>
              </w:rPr>
              <w:t>Гідності</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Свободи</w:t>
            </w:r>
            <w:proofErr w:type="spellEnd"/>
          </w:p>
        </w:tc>
        <w:tc>
          <w:tcPr>
            <w:tcW w:w="3542" w:type="dxa"/>
            <w:tcBorders>
              <w:top w:val="single" w:sz="4" w:space="0" w:color="auto"/>
              <w:left w:val="single" w:sz="4" w:space="0" w:color="auto"/>
              <w:bottom w:val="single" w:sz="4" w:space="0" w:color="auto"/>
              <w:right w:val="single" w:sz="4" w:space="0" w:color="auto"/>
            </w:tcBorders>
          </w:tcPr>
          <w:p w14:paraId="2F9D83DF" w14:textId="20BA49D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16.11.2025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48D8D0D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40D07EE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0F5F0440" w14:textId="77777777" w:rsidTr="007E054D">
        <w:tc>
          <w:tcPr>
            <w:tcW w:w="709" w:type="dxa"/>
            <w:tcBorders>
              <w:top w:val="single" w:sz="4" w:space="0" w:color="auto"/>
              <w:left w:val="single" w:sz="4" w:space="0" w:color="auto"/>
              <w:bottom w:val="single" w:sz="4" w:space="0" w:color="auto"/>
              <w:right w:val="single" w:sz="4" w:space="0" w:color="auto"/>
            </w:tcBorders>
          </w:tcPr>
          <w:p w14:paraId="3607C90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41</w:t>
            </w:r>
          </w:p>
        </w:tc>
        <w:tc>
          <w:tcPr>
            <w:tcW w:w="3260" w:type="dxa"/>
            <w:gridSpan w:val="2"/>
            <w:tcBorders>
              <w:top w:val="single" w:sz="4" w:space="0" w:color="auto"/>
              <w:left w:val="single" w:sz="4" w:space="0" w:color="auto"/>
              <w:bottom w:val="single" w:sz="4" w:space="0" w:color="auto"/>
              <w:right w:val="single" w:sz="4" w:space="0" w:color="auto"/>
            </w:tcBorders>
          </w:tcPr>
          <w:p w14:paraId="63B8D66E"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 з великого </w:t>
            </w:r>
            <w:proofErr w:type="spellStart"/>
            <w:r w:rsidRPr="0024407F">
              <w:rPr>
                <w:rFonts w:ascii="Times New Roman" w:hAnsi="Times New Roman"/>
                <w:sz w:val="26"/>
                <w:szCs w:val="26"/>
                <w:lang w:val="ru-RU"/>
              </w:rPr>
              <w:t>тенісу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присвяченого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Захисникам</w:t>
            </w:r>
            <w:proofErr w:type="spellEnd"/>
            <w:r w:rsidRPr="0024407F">
              <w:rPr>
                <w:rFonts w:ascii="Times New Roman" w:hAnsi="Times New Roman"/>
                <w:sz w:val="26"/>
                <w:szCs w:val="26"/>
                <w:lang w:val="ru-RU"/>
              </w:rPr>
              <w:t xml:space="preserve"> і </w:t>
            </w:r>
            <w:proofErr w:type="spellStart"/>
            <w:r w:rsidRPr="0024407F">
              <w:rPr>
                <w:rFonts w:ascii="Times New Roman" w:hAnsi="Times New Roman"/>
                <w:sz w:val="26"/>
                <w:szCs w:val="26"/>
                <w:lang w:val="ru-RU"/>
              </w:rPr>
              <w:t>Захисницям</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45072A94" w14:textId="25B07A6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22.11.2025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3EF949D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5 200</w:t>
            </w:r>
          </w:p>
        </w:tc>
        <w:tc>
          <w:tcPr>
            <w:tcW w:w="1277" w:type="dxa"/>
            <w:tcBorders>
              <w:top w:val="single" w:sz="4" w:space="0" w:color="auto"/>
              <w:left w:val="single" w:sz="4" w:space="0" w:color="auto"/>
              <w:bottom w:val="single" w:sz="4" w:space="0" w:color="auto"/>
              <w:right w:val="single" w:sz="4" w:space="0" w:color="auto"/>
            </w:tcBorders>
          </w:tcPr>
          <w:p w14:paraId="7C92309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2 590,5</w:t>
            </w:r>
          </w:p>
        </w:tc>
      </w:tr>
      <w:tr w:rsidR="0024407F" w:rsidRPr="0024407F" w14:paraId="722FD20F" w14:textId="77777777" w:rsidTr="007E054D">
        <w:tc>
          <w:tcPr>
            <w:tcW w:w="709" w:type="dxa"/>
            <w:tcBorders>
              <w:top w:val="single" w:sz="4" w:space="0" w:color="auto"/>
              <w:left w:val="single" w:sz="4" w:space="0" w:color="auto"/>
              <w:bottom w:val="single" w:sz="4" w:space="0" w:color="auto"/>
              <w:right w:val="single" w:sz="4" w:space="0" w:color="auto"/>
            </w:tcBorders>
          </w:tcPr>
          <w:p w14:paraId="4B32B43C"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42</w:t>
            </w:r>
          </w:p>
        </w:tc>
        <w:tc>
          <w:tcPr>
            <w:tcW w:w="3260" w:type="dxa"/>
            <w:gridSpan w:val="2"/>
            <w:tcBorders>
              <w:top w:val="single" w:sz="4" w:space="0" w:color="auto"/>
              <w:left w:val="single" w:sz="4" w:space="0" w:color="auto"/>
              <w:bottom w:val="single" w:sz="4" w:space="0" w:color="auto"/>
              <w:right w:val="single" w:sz="4" w:space="0" w:color="auto"/>
            </w:tcBorders>
          </w:tcPr>
          <w:p w14:paraId="7339495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Різдвяний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 з баскетболу</w:t>
            </w:r>
          </w:p>
        </w:tc>
        <w:tc>
          <w:tcPr>
            <w:tcW w:w="3542" w:type="dxa"/>
            <w:tcBorders>
              <w:top w:val="single" w:sz="4" w:space="0" w:color="auto"/>
              <w:left w:val="single" w:sz="4" w:space="0" w:color="auto"/>
              <w:bottom w:val="single" w:sz="4" w:space="0" w:color="auto"/>
              <w:right w:val="single" w:sz="4" w:space="0" w:color="auto"/>
            </w:tcBorders>
          </w:tcPr>
          <w:p w14:paraId="77BFB638" w14:textId="7E558AF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27.11.2025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10BE68E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4 790</w:t>
            </w:r>
          </w:p>
        </w:tc>
        <w:tc>
          <w:tcPr>
            <w:tcW w:w="1277" w:type="dxa"/>
            <w:tcBorders>
              <w:top w:val="single" w:sz="4" w:space="0" w:color="auto"/>
              <w:left w:val="single" w:sz="4" w:space="0" w:color="auto"/>
              <w:bottom w:val="single" w:sz="4" w:space="0" w:color="auto"/>
              <w:right w:val="single" w:sz="4" w:space="0" w:color="auto"/>
            </w:tcBorders>
          </w:tcPr>
          <w:p w14:paraId="73CBF2D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2 377,2</w:t>
            </w:r>
          </w:p>
        </w:tc>
      </w:tr>
      <w:tr w:rsidR="0024407F" w:rsidRPr="0024407F" w14:paraId="682C3EA8" w14:textId="77777777" w:rsidTr="007E054D">
        <w:tc>
          <w:tcPr>
            <w:tcW w:w="709" w:type="dxa"/>
            <w:tcBorders>
              <w:top w:val="single" w:sz="4" w:space="0" w:color="auto"/>
              <w:left w:val="single" w:sz="4" w:space="0" w:color="auto"/>
              <w:bottom w:val="single" w:sz="4" w:space="0" w:color="auto"/>
              <w:right w:val="single" w:sz="4" w:space="0" w:color="auto"/>
            </w:tcBorders>
          </w:tcPr>
          <w:p w14:paraId="2F9A6CE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43</w:t>
            </w:r>
          </w:p>
        </w:tc>
        <w:tc>
          <w:tcPr>
            <w:tcW w:w="3260" w:type="dxa"/>
            <w:gridSpan w:val="2"/>
            <w:tcBorders>
              <w:top w:val="single" w:sz="4" w:space="0" w:color="auto"/>
              <w:left w:val="single" w:sz="4" w:space="0" w:color="auto"/>
              <w:bottom w:val="single" w:sz="4" w:space="0" w:color="auto"/>
              <w:right w:val="single" w:sz="4" w:space="0" w:color="auto"/>
            </w:tcBorders>
          </w:tcPr>
          <w:p w14:paraId="524FCF13"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боксу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 та </w:t>
            </w:r>
            <w:proofErr w:type="spellStart"/>
            <w:r w:rsidRPr="0024407F">
              <w:rPr>
                <w:rFonts w:ascii="Times New Roman" w:hAnsi="Times New Roman"/>
                <w:sz w:val="26"/>
                <w:szCs w:val="26"/>
                <w:lang w:val="ru-RU"/>
              </w:rPr>
              <w:t>дівчат</w:t>
            </w:r>
            <w:proofErr w:type="spellEnd"/>
          </w:p>
        </w:tc>
        <w:tc>
          <w:tcPr>
            <w:tcW w:w="3542" w:type="dxa"/>
            <w:tcBorders>
              <w:top w:val="single" w:sz="4" w:space="0" w:color="auto"/>
              <w:left w:val="single" w:sz="4" w:space="0" w:color="auto"/>
              <w:bottom w:val="single" w:sz="4" w:space="0" w:color="auto"/>
              <w:right w:val="single" w:sz="4" w:space="0" w:color="auto"/>
            </w:tcBorders>
          </w:tcPr>
          <w:p w14:paraId="5AC7F5DA"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20.12.2025</w:t>
            </w:r>
          </w:p>
          <w:p w14:paraId="442F7FE4"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6D4A238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504283E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24 500</w:t>
            </w:r>
          </w:p>
        </w:tc>
        <w:tc>
          <w:tcPr>
            <w:tcW w:w="1277" w:type="dxa"/>
            <w:tcBorders>
              <w:top w:val="single" w:sz="4" w:space="0" w:color="auto"/>
              <w:left w:val="single" w:sz="4" w:space="0" w:color="auto"/>
              <w:bottom w:val="single" w:sz="4" w:space="0" w:color="auto"/>
              <w:right w:val="single" w:sz="4" w:space="0" w:color="auto"/>
            </w:tcBorders>
          </w:tcPr>
          <w:p w14:paraId="22CB313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10 905</w:t>
            </w:r>
          </w:p>
        </w:tc>
      </w:tr>
      <w:tr w:rsidR="0024407F" w:rsidRPr="0024407F" w14:paraId="3150F9F3" w14:textId="77777777" w:rsidTr="007E054D">
        <w:tc>
          <w:tcPr>
            <w:tcW w:w="709" w:type="dxa"/>
            <w:tcBorders>
              <w:top w:val="single" w:sz="4" w:space="0" w:color="auto"/>
              <w:left w:val="single" w:sz="4" w:space="0" w:color="auto"/>
              <w:bottom w:val="single" w:sz="4" w:space="0" w:color="auto"/>
              <w:right w:val="single" w:sz="4" w:space="0" w:color="auto"/>
            </w:tcBorders>
          </w:tcPr>
          <w:p w14:paraId="046CA2E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44</w:t>
            </w:r>
          </w:p>
        </w:tc>
        <w:tc>
          <w:tcPr>
            <w:tcW w:w="3260" w:type="dxa"/>
            <w:gridSpan w:val="2"/>
            <w:tcBorders>
              <w:top w:val="single" w:sz="4" w:space="0" w:color="auto"/>
              <w:left w:val="single" w:sz="4" w:space="0" w:color="auto"/>
              <w:bottom w:val="single" w:sz="4" w:space="0" w:color="auto"/>
              <w:right w:val="single" w:sz="4" w:space="0" w:color="auto"/>
            </w:tcBorders>
          </w:tcPr>
          <w:p w14:paraId="56B232A9"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Зимовий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 з великого </w:t>
            </w:r>
            <w:proofErr w:type="spellStart"/>
            <w:r w:rsidRPr="0024407F">
              <w:rPr>
                <w:rFonts w:ascii="Times New Roman" w:hAnsi="Times New Roman"/>
                <w:sz w:val="26"/>
                <w:szCs w:val="26"/>
                <w:lang w:val="ru-RU"/>
              </w:rPr>
              <w:t>тенісу</w:t>
            </w:r>
            <w:proofErr w:type="spellEnd"/>
          </w:p>
        </w:tc>
        <w:tc>
          <w:tcPr>
            <w:tcW w:w="3542" w:type="dxa"/>
            <w:tcBorders>
              <w:top w:val="single" w:sz="4" w:space="0" w:color="auto"/>
              <w:left w:val="single" w:sz="4" w:space="0" w:color="auto"/>
              <w:bottom w:val="single" w:sz="4" w:space="0" w:color="auto"/>
              <w:right w:val="single" w:sz="4" w:space="0" w:color="auto"/>
            </w:tcBorders>
          </w:tcPr>
          <w:p w14:paraId="0D4E66D2" w14:textId="32C086F0"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13 та 20.12.2025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13CB4F9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5 200</w:t>
            </w:r>
          </w:p>
        </w:tc>
        <w:tc>
          <w:tcPr>
            <w:tcW w:w="1277" w:type="dxa"/>
            <w:tcBorders>
              <w:top w:val="single" w:sz="4" w:space="0" w:color="auto"/>
              <w:left w:val="single" w:sz="4" w:space="0" w:color="auto"/>
              <w:bottom w:val="single" w:sz="4" w:space="0" w:color="auto"/>
              <w:right w:val="single" w:sz="4" w:space="0" w:color="auto"/>
            </w:tcBorders>
          </w:tcPr>
          <w:p w14:paraId="79B8603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2 590,5</w:t>
            </w:r>
          </w:p>
        </w:tc>
      </w:tr>
      <w:tr w:rsidR="0024407F" w:rsidRPr="0024407F" w14:paraId="5C54AFDB" w14:textId="77777777" w:rsidTr="007E054D">
        <w:tc>
          <w:tcPr>
            <w:tcW w:w="709" w:type="dxa"/>
            <w:tcBorders>
              <w:top w:val="single" w:sz="4" w:space="0" w:color="auto"/>
              <w:left w:val="single" w:sz="4" w:space="0" w:color="auto"/>
              <w:bottom w:val="single" w:sz="4" w:space="0" w:color="auto"/>
              <w:right w:val="single" w:sz="4" w:space="0" w:color="auto"/>
            </w:tcBorders>
          </w:tcPr>
          <w:p w14:paraId="0A91A770"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45</w:t>
            </w:r>
          </w:p>
        </w:tc>
        <w:tc>
          <w:tcPr>
            <w:tcW w:w="3260" w:type="dxa"/>
            <w:gridSpan w:val="2"/>
            <w:tcBorders>
              <w:top w:val="single" w:sz="4" w:space="0" w:color="auto"/>
              <w:left w:val="single" w:sz="4" w:space="0" w:color="auto"/>
              <w:bottom w:val="single" w:sz="4" w:space="0" w:color="auto"/>
              <w:right w:val="single" w:sz="4" w:space="0" w:color="auto"/>
            </w:tcBorders>
          </w:tcPr>
          <w:p w14:paraId="10D12418"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 з волейболу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молоді</w:t>
            </w:r>
          </w:p>
        </w:tc>
        <w:tc>
          <w:tcPr>
            <w:tcW w:w="3542" w:type="dxa"/>
            <w:tcBorders>
              <w:top w:val="single" w:sz="4" w:space="0" w:color="auto"/>
              <w:left w:val="single" w:sz="4" w:space="0" w:color="auto"/>
              <w:bottom w:val="single" w:sz="4" w:space="0" w:color="auto"/>
              <w:right w:val="single" w:sz="4" w:space="0" w:color="auto"/>
            </w:tcBorders>
          </w:tcPr>
          <w:p w14:paraId="42626D3B" w14:textId="1F056601"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20.12.2025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5505595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4940F71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4A4FF7D0" w14:textId="77777777" w:rsidTr="007E054D">
        <w:tc>
          <w:tcPr>
            <w:tcW w:w="709" w:type="dxa"/>
            <w:tcBorders>
              <w:top w:val="single" w:sz="4" w:space="0" w:color="auto"/>
              <w:left w:val="single" w:sz="4" w:space="0" w:color="auto"/>
              <w:bottom w:val="single" w:sz="4" w:space="0" w:color="auto"/>
              <w:right w:val="single" w:sz="4" w:space="0" w:color="auto"/>
            </w:tcBorders>
          </w:tcPr>
          <w:p w14:paraId="37EB57B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46</w:t>
            </w:r>
          </w:p>
        </w:tc>
        <w:tc>
          <w:tcPr>
            <w:tcW w:w="3260" w:type="dxa"/>
            <w:gridSpan w:val="2"/>
            <w:tcBorders>
              <w:top w:val="single" w:sz="4" w:space="0" w:color="auto"/>
              <w:left w:val="single" w:sz="4" w:space="0" w:color="auto"/>
              <w:bottom w:val="single" w:sz="4" w:space="0" w:color="auto"/>
              <w:right w:val="single" w:sz="4" w:space="0" w:color="auto"/>
            </w:tcBorders>
          </w:tcPr>
          <w:p w14:paraId="5A913503"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зимовий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міста Обухів з волейболу</w:t>
            </w:r>
          </w:p>
        </w:tc>
        <w:tc>
          <w:tcPr>
            <w:tcW w:w="3542" w:type="dxa"/>
            <w:tcBorders>
              <w:top w:val="single" w:sz="4" w:space="0" w:color="auto"/>
              <w:left w:val="single" w:sz="4" w:space="0" w:color="auto"/>
              <w:bottom w:val="single" w:sz="4" w:space="0" w:color="auto"/>
              <w:right w:val="single" w:sz="4" w:space="0" w:color="auto"/>
            </w:tcBorders>
          </w:tcPr>
          <w:p w14:paraId="0FABA802" w14:textId="2D26EC69"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13.12.2025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4759082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5 310</w:t>
            </w:r>
          </w:p>
        </w:tc>
        <w:tc>
          <w:tcPr>
            <w:tcW w:w="1277" w:type="dxa"/>
            <w:tcBorders>
              <w:top w:val="single" w:sz="4" w:space="0" w:color="auto"/>
              <w:left w:val="single" w:sz="4" w:space="0" w:color="auto"/>
              <w:bottom w:val="single" w:sz="4" w:space="0" w:color="auto"/>
              <w:right w:val="single" w:sz="4" w:space="0" w:color="auto"/>
            </w:tcBorders>
          </w:tcPr>
          <w:p w14:paraId="3D99A4B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2 857,2</w:t>
            </w:r>
          </w:p>
        </w:tc>
      </w:tr>
      <w:tr w:rsidR="0024407F" w:rsidRPr="0024407F" w14:paraId="004487BD" w14:textId="77777777" w:rsidTr="007E054D">
        <w:tc>
          <w:tcPr>
            <w:tcW w:w="709" w:type="dxa"/>
            <w:tcBorders>
              <w:top w:val="single" w:sz="4" w:space="0" w:color="auto"/>
              <w:left w:val="single" w:sz="4" w:space="0" w:color="auto"/>
              <w:bottom w:val="single" w:sz="4" w:space="0" w:color="auto"/>
              <w:right w:val="single" w:sz="4" w:space="0" w:color="auto"/>
            </w:tcBorders>
          </w:tcPr>
          <w:p w14:paraId="78E2B46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47</w:t>
            </w:r>
          </w:p>
        </w:tc>
        <w:tc>
          <w:tcPr>
            <w:tcW w:w="3260" w:type="dxa"/>
            <w:gridSpan w:val="2"/>
            <w:tcBorders>
              <w:top w:val="single" w:sz="4" w:space="0" w:color="auto"/>
              <w:left w:val="single" w:sz="4" w:space="0" w:color="auto"/>
              <w:bottom w:val="single" w:sz="4" w:space="0" w:color="auto"/>
              <w:right w:val="single" w:sz="4" w:space="0" w:color="auto"/>
            </w:tcBorders>
          </w:tcPr>
          <w:p w14:paraId="2C3015C9"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Кубок міста Обухів з волейболу</w:t>
            </w:r>
          </w:p>
        </w:tc>
        <w:tc>
          <w:tcPr>
            <w:tcW w:w="3542" w:type="dxa"/>
            <w:tcBorders>
              <w:top w:val="single" w:sz="4" w:space="0" w:color="auto"/>
              <w:left w:val="single" w:sz="4" w:space="0" w:color="auto"/>
              <w:bottom w:val="single" w:sz="4" w:space="0" w:color="auto"/>
              <w:right w:val="single" w:sz="4" w:space="0" w:color="auto"/>
            </w:tcBorders>
          </w:tcPr>
          <w:p w14:paraId="4BC07A63" w14:textId="49484CE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09.12.2025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322414E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2D430C8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2898C45C" w14:textId="77777777" w:rsidTr="007E054D">
        <w:tc>
          <w:tcPr>
            <w:tcW w:w="709" w:type="dxa"/>
            <w:tcBorders>
              <w:top w:val="single" w:sz="4" w:space="0" w:color="auto"/>
              <w:left w:val="single" w:sz="4" w:space="0" w:color="auto"/>
              <w:bottom w:val="single" w:sz="4" w:space="0" w:color="auto"/>
              <w:right w:val="single" w:sz="4" w:space="0" w:color="auto"/>
            </w:tcBorders>
          </w:tcPr>
          <w:p w14:paraId="6018185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48</w:t>
            </w:r>
          </w:p>
        </w:tc>
        <w:tc>
          <w:tcPr>
            <w:tcW w:w="3260" w:type="dxa"/>
            <w:gridSpan w:val="2"/>
            <w:tcBorders>
              <w:top w:val="single" w:sz="4" w:space="0" w:color="auto"/>
              <w:left w:val="single" w:sz="4" w:space="0" w:color="auto"/>
              <w:bottom w:val="single" w:sz="4" w:space="0" w:color="auto"/>
              <w:right w:val="single" w:sz="4" w:space="0" w:color="auto"/>
            </w:tcBorders>
          </w:tcPr>
          <w:p w14:paraId="176A30FA"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w:t>
            </w:r>
            <w:r w:rsidRPr="0024407F">
              <w:rPr>
                <w:rFonts w:ascii="Times New Roman" w:hAnsi="Times New Roman"/>
                <w:sz w:val="26"/>
                <w:szCs w:val="26"/>
                <w:lang w:val="ru-RU"/>
              </w:rPr>
              <w:lastRenderedPageBreak/>
              <w:t xml:space="preserve">Обухів з волейболу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підприємств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установ</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організацій</w:t>
            </w:r>
            <w:proofErr w:type="spellEnd"/>
            <w:r w:rsidRPr="0024407F">
              <w:rPr>
                <w:rFonts w:ascii="Times New Roman" w:hAnsi="Times New Roman"/>
                <w:sz w:val="26"/>
                <w:szCs w:val="26"/>
                <w:lang w:val="ru-RU"/>
              </w:rPr>
              <w:t xml:space="preserve"> Обухівської міської територіальної громади</w:t>
            </w:r>
          </w:p>
        </w:tc>
        <w:tc>
          <w:tcPr>
            <w:tcW w:w="3542" w:type="dxa"/>
            <w:tcBorders>
              <w:top w:val="single" w:sz="4" w:space="0" w:color="auto"/>
              <w:left w:val="single" w:sz="4" w:space="0" w:color="auto"/>
              <w:bottom w:val="single" w:sz="4" w:space="0" w:color="auto"/>
              <w:right w:val="single" w:sz="4" w:space="0" w:color="auto"/>
            </w:tcBorders>
          </w:tcPr>
          <w:p w14:paraId="5FE59C3E" w14:textId="75BA8B0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lastRenderedPageBreak/>
              <w:t xml:space="preserve">14.12.2025                                               </w:t>
            </w:r>
            <w:r w:rsidRPr="0024407F">
              <w:rPr>
                <w:rFonts w:ascii="Times New Roman" w:hAnsi="Times New Roman"/>
                <w:sz w:val="26"/>
                <w:szCs w:val="26"/>
                <w:lang w:val="ru-RU"/>
              </w:rPr>
              <w:lastRenderedPageBreak/>
              <w:t xml:space="preserve">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06A7E3E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lastRenderedPageBreak/>
              <w:t>4 630</w:t>
            </w:r>
          </w:p>
        </w:tc>
        <w:tc>
          <w:tcPr>
            <w:tcW w:w="1277" w:type="dxa"/>
            <w:tcBorders>
              <w:top w:val="single" w:sz="4" w:space="0" w:color="auto"/>
              <w:left w:val="single" w:sz="4" w:space="0" w:color="auto"/>
              <w:bottom w:val="single" w:sz="4" w:space="0" w:color="auto"/>
              <w:right w:val="single" w:sz="4" w:space="0" w:color="auto"/>
            </w:tcBorders>
          </w:tcPr>
          <w:p w14:paraId="71DF8FB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2 421</w:t>
            </w:r>
          </w:p>
        </w:tc>
      </w:tr>
      <w:tr w:rsidR="0024407F" w:rsidRPr="0024407F" w14:paraId="503B15F5" w14:textId="77777777" w:rsidTr="007E054D">
        <w:tc>
          <w:tcPr>
            <w:tcW w:w="709" w:type="dxa"/>
            <w:tcBorders>
              <w:top w:val="single" w:sz="4" w:space="0" w:color="auto"/>
              <w:left w:val="single" w:sz="4" w:space="0" w:color="auto"/>
              <w:bottom w:val="single" w:sz="4" w:space="0" w:color="auto"/>
              <w:right w:val="single" w:sz="4" w:space="0" w:color="auto"/>
            </w:tcBorders>
          </w:tcPr>
          <w:p w14:paraId="07B1BA7E"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49</w:t>
            </w:r>
          </w:p>
        </w:tc>
        <w:tc>
          <w:tcPr>
            <w:tcW w:w="3260" w:type="dxa"/>
            <w:gridSpan w:val="2"/>
            <w:tcBorders>
              <w:top w:val="single" w:sz="4" w:space="0" w:color="auto"/>
              <w:left w:val="single" w:sz="4" w:space="0" w:color="auto"/>
              <w:bottom w:val="single" w:sz="4" w:space="0" w:color="auto"/>
              <w:right w:val="single" w:sz="4" w:space="0" w:color="auto"/>
            </w:tcBorders>
          </w:tcPr>
          <w:p w14:paraId="484C28AC" w14:textId="77777777" w:rsidR="0024407F" w:rsidRPr="0024407F" w:rsidRDefault="0024407F" w:rsidP="005051C1">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присвячений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Захисникам</w:t>
            </w:r>
            <w:proofErr w:type="spellEnd"/>
            <w:r w:rsidRPr="0024407F">
              <w:rPr>
                <w:rFonts w:ascii="Times New Roman" w:hAnsi="Times New Roman"/>
                <w:sz w:val="26"/>
                <w:szCs w:val="26"/>
                <w:lang w:val="ru-RU"/>
              </w:rPr>
              <w:t xml:space="preserve"> і </w:t>
            </w:r>
            <w:proofErr w:type="spellStart"/>
            <w:r w:rsidRPr="0024407F">
              <w:rPr>
                <w:rFonts w:ascii="Times New Roman" w:hAnsi="Times New Roman"/>
                <w:sz w:val="26"/>
                <w:szCs w:val="26"/>
                <w:lang w:val="ru-RU"/>
              </w:rPr>
              <w:t>Захисницям</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2CC13177" w14:textId="1073D72C"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21.12.2025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0A937A0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56BDF3B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2 301</w:t>
            </w:r>
          </w:p>
        </w:tc>
      </w:tr>
      <w:tr w:rsidR="0024407F" w:rsidRPr="0024407F" w14:paraId="21F1206F" w14:textId="77777777" w:rsidTr="0024407F">
        <w:tc>
          <w:tcPr>
            <w:tcW w:w="10066" w:type="dxa"/>
            <w:gridSpan w:val="6"/>
            <w:tcBorders>
              <w:top w:val="single" w:sz="4" w:space="0" w:color="auto"/>
              <w:left w:val="single" w:sz="4" w:space="0" w:color="auto"/>
              <w:bottom w:val="single" w:sz="4" w:space="0" w:color="auto"/>
              <w:right w:val="single" w:sz="4" w:space="0" w:color="auto"/>
            </w:tcBorders>
            <w:hideMark/>
          </w:tcPr>
          <w:p w14:paraId="05C6427B"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Обласні</w:t>
            </w:r>
            <w:proofErr w:type="spellEnd"/>
            <w:r w:rsidRPr="0024407F">
              <w:rPr>
                <w:rFonts w:ascii="Times New Roman" w:hAnsi="Times New Roman"/>
                <w:b/>
                <w:bCs/>
                <w:sz w:val="26"/>
                <w:szCs w:val="26"/>
                <w:lang w:val="ru-RU"/>
              </w:rPr>
              <w:t xml:space="preserve"> заходи</w:t>
            </w:r>
          </w:p>
        </w:tc>
      </w:tr>
      <w:tr w:rsidR="0024407F" w:rsidRPr="0024407F" w14:paraId="5B3281D5" w14:textId="77777777" w:rsidTr="0024407F">
        <w:trPr>
          <w:trHeight w:val="58"/>
        </w:trPr>
        <w:tc>
          <w:tcPr>
            <w:tcW w:w="10066" w:type="dxa"/>
            <w:gridSpan w:val="6"/>
            <w:tcBorders>
              <w:top w:val="single" w:sz="4" w:space="0" w:color="auto"/>
              <w:left w:val="single" w:sz="4" w:space="0" w:color="auto"/>
              <w:bottom w:val="single" w:sz="4" w:space="0" w:color="auto"/>
              <w:right w:val="single" w:sz="4" w:space="0" w:color="auto"/>
            </w:tcBorders>
            <w:hideMark/>
          </w:tcPr>
          <w:p w14:paraId="3A75FB32"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Олімпійські</w:t>
            </w:r>
            <w:proofErr w:type="spellEnd"/>
            <w:r w:rsidRPr="0024407F">
              <w:rPr>
                <w:rFonts w:ascii="Times New Roman" w:hAnsi="Times New Roman"/>
                <w:b/>
                <w:bCs/>
                <w:sz w:val="26"/>
                <w:szCs w:val="26"/>
                <w:lang w:val="ru-RU"/>
              </w:rPr>
              <w:t xml:space="preserve"> </w:t>
            </w:r>
            <w:proofErr w:type="spellStart"/>
            <w:r w:rsidRPr="0024407F">
              <w:rPr>
                <w:rFonts w:ascii="Times New Roman" w:hAnsi="Times New Roman"/>
                <w:b/>
                <w:bCs/>
                <w:sz w:val="26"/>
                <w:szCs w:val="26"/>
                <w:lang w:val="ru-RU"/>
              </w:rPr>
              <w:t>види</w:t>
            </w:r>
            <w:proofErr w:type="spellEnd"/>
            <w:r w:rsidRPr="0024407F">
              <w:rPr>
                <w:rFonts w:ascii="Times New Roman" w:hAnsi="Times New Roman"/>
                <w:b/>
                <w:bCs/>
                <w:sz w:val="26"/>
                <w:szCs w:val="26"/>
                <w:lang w:val="ru-RU"/>
              </w:rPr>
              <w:t xml:space="preserve"> спорту</w:t>
            </w:r>
          </w:p>
        </w:tc>
      </w:tr>
      <w:tr w:rsidR="0024407F" w:rsidRPr="0024407F" w14:paraId="5B04F3CB"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BABABF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50</w:t>
            </w:r>
          </w:p>
        </w:tc>
        <w:tc>
          <w:tcPr>
            <w:tcW w:w="3118" w:type="dxa"/>
            <w:tcBorders>
              <w:top w:val="single" w:sz="4" w:space="0" w:color="auto"/>
              <w:left w:val="single" w:sz="4" w:space="0" w:color="auto"/>
              <w:bottom w:val="single" w:sz="4" w:space="0" w:color="auto"/>
              <w:right w:val="single" w:sz="4" w:space="0" w:color="auto"/>
            </w:tcBorders>
          </w:tcPr>
          <w:p w14:paraId="43F0BF3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боксу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юніорів</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юніорок</w:t>
            </w:r>
            <w:proofErr w:type="spellEnd"/>
            <w:r w:rsidRPr="0024407F">
              <w:rPr>
                <w:rFonts w:ascii="Times New Roman" w:hAnsi="Times New Roman"/>
                <w:sz w:val="26"/>
                <w:szCs w:val="26"/>
                <w:lang w:val="ru-RU"/>
              </w:rPr>
              <w:t xml:space="preserve"> 2009-2010 років </w:t>
            </w:r>
            <w:proofErr w:type="spellStart"/>
            <w:r w:rsidRPr="0024407F">
              <w:rPr>
                <w:rFonts w:ascii="Times New Roman" w:hAnsi="Times New Roman"/>
                <w:sz w:val="26"/>
                <w:szCs w:val="26"/>
                <w:lang w:val="ru-RU"/>
              </w:rPr>
              <w:t>народження</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присвяченого</w:t>
            </w:r>
            <w:proofErr w:type="spellEnd"/>
            <w:r w:rsidRPr="0024407F">
              <w:rPr>
                <w:rFonts w:ascii="Times New Roman" w:hAnsi="Times New Roman"/>
                <w:sz w:val="26"/>
                <w:szCs w:val="26"/>
                <w:lang w:val="ru-RU"/>
              </w:rPr>
              <w:t xml:space="preserve"> пам’яті </w:t>
            </w:r>
            <w:proofErr w:type="spellStart"/>
            <w:r w:rsidRPr="0024407F">
              <w:rPr>
                <w:rFonts w:ascii="Times New Roman" w:hAnsi="Times New Roman"/>
                <w:sz w:val="26"/>
                <w:szCs w:val="26"/>
                <w:lang w:val="ru-RU"/>
              </w:rPr>
              <w:t>заслуженого</w:t>
            </w:r>
            <w:proofErr w:type="spellEnd"/>
            <w:r w:rsidRPr="0024407F">
              <w:rPr>
                <w:rFonts w:ascii="Times New Roman" w:hAnsi="Times New Roman"/>
                <w:sz w:val="26"/>
                <w:szCs w:val="26"/>
                <w:lang w:val="ru-RU"/>
              </w:rPr>
              <w:t xml:space="preserve"> тренера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Едуарда</w:t>
            </w:r>
            <w:proofErr w:type="spellEnd"/>
            <w:r w:rsidRPr="0024407F">
              <w:rPr>
                <w:rFonts w:ascii="Times New Roman" w:hAnsi="Times New Roman"/>
                <w:sz w:val="26"/>
                <w:szCs w:val="26"/>
                <w:lang w:val="ru-RU"/>
              </w:rPr>
              <w:t xml:space="preserve"> Виноградова</w:t>
            </w:r>
          </w:p>
        </w:tc>
        <w:tc>
          <w:tcPr>
            <w:tcW w:w="3542" w:type="dxa"/>
            <w:tcBorders>
              <w:top w:val="single" w:sz="4" w:space="0" w:color="auto"/>
              <w:left w:val="single" w:sz="4" w:space="0" w:color="auto"/>
              <w:bottom w:val="single" w:sz="4" w:space="0" w:color="auto"/>
              <w:right w:val="single" w:sz="4" w:space="0" w:color="auto"/>
            </w:tcBorders>
          </w:tcPr>
          <w:p w14:paraId="05E408A2"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20 та 21. 02.2025</w:t>
            </w:r>
          </w:p>
          <w:p w14:paraId="182BE10E" w14:textId="471267C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Бориспіль</w:t>
            </w:r>
            <w:proofErr w:type="spellEnd"/>
          </w:p>
        </w:tc>
        <w:tc>
          <w:tcPr>
            <w:tcW w:w="1278" w:type="dxa"/>
            <w:tcBorders>
              <w:top w:val="single" w:sz="4" w:space="0" w:color="auto"/>
              <w:left w:val="single" w:sz="4" w:space="0" w:color="auto"/>
              <w:bottom w:val="single" w:sz="4" w:space="0" w:color="auto"/>
              <w:right w:val="single" w:sz="4" w:space="0" w:color="auto"/>
            </w:tcBorders>
          </w:tcPr>
          <w:p w14:paraId="6665A46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15 000</w:t>
            </w:r>
          </w:p>
        </w:tc>
        <w:tc>
          <w:tcPr>
            <w:tcW w:w="1277" w:type="dxa"/>
            <w:tcBorders>
              <w:top w:val="single" w:sz="4" w:space="0" w:color="auto"/>
              <w:left w:val="single" w:sz="4" w:space="0" w:color="auto"/>
              <w:bottom w:val="single" w:sz="4" w:space="0" w:color="auto"/>
              <w:right w:val="single" w:sz="4" w:space="0" w:color="auto"/>
            </w:tcBorders>
          </w:tcPr>
          <w:p w14:paraId="64603CA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14 886</w:t>
            </w:r>
          </w:p>
        </w:tc>
      </w:tr>
      <w:tr w:rsidR="0024407F" w:rsidRPr="0024407F" w14:paraId="41F00930"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68099400"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51</w:t>
            </w:r>
          </w:p>
        </w:tc>
        <w:tc>
          <w:tcPr>
            <w:tcW w:w="3118" w:type="dxa"/>
            <w:tcBorders>
              <w:top w:val="single" w:sz="4" w:space="0" w:color="auto"/>
              <w:left w:val="single" w:sz="4" w:space="0" w:color="auto"/>
              <w:bottom w:val="single" w:sz="4" w:space="0" w:color="auto"/>
              <w:right w:val="single" w:sz="4" w:space="0" w:color="auto"/>
            </w:tcBorders>
          </w:tcPr>
          <w:p w14:paraId="527FBB5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жіночому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турнірі</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Незламні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жінки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приуроченого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Міжнародному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жіночому</w:t>
            </w:r>
            <w:proofErr w:type="spellEnd"/>
            <w:r w:rsidRPr="0024407F">
              <w:rPr>
                <w:rFonts w:ascii="Times New Roman" w:hAnsi="Times New Roman"/>
                <w:sz w:val="26"/>
                <w:szCs w:val="26"/>
                <w:lang w:val="ru-RU"/>
              </w:rPr>
              <w:t xml:space="preserve"> дню</w:t>
            </w:r>
          </w:p>
        </w:tc>
        <w:tc>
          <w:tcPr>
            <w:tcW w:w="3542" w:type="dxa"/>
            <w:tcBorders>
              <w:top w:val="single" w:sz="4" w:space="0" w:color="auto"/>
              <w:left w:val="single" w:sz="4" w:space="0" w:color="auto"/>
              <w:bottom w:val="single" w:sz="4" w:space="0" w:color="auto"/>
              <w:right w:val="single" w:sz="4" w:space="0" w:color="auto"/>
            </w:tcBorders>
          </w:tcPr>
          <w:p w14:paraId="09439FD4"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08.03.2025</w:t>
            </w:r>
          </w:p>
          <w:p w14:paraId="02572E9C" w14:textId="28254C3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Миронівка</w:t>
            </w:r>
            <w:proofErr w:type="spellEnd"/>
          </w:p>
        </w:tc>
        <w:tc>
          <w:tcPr>
            <w:tcW w:w="1278" w:type="dxa"/>
            <w:tcBorders>
              <w:top w:val="single" w:sz="4" w:space="0" w:color="auto"/>
              <w:left w:val="single" w:sz="4" w:space="0" w:color="auto"/>
              <w:bottom w:val="single" w:sz="4" w:space="0" w:color="auto"/>
              <w:right w:val="single" w:sz="4" w:space="0" w:color="auto"/>
            </w:tcBorders>
          </w:tcPr>
          <w:p w14:paraId="65A3B8B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7 800</w:t>
            </w:r>
          </w:p>
        </w:tc>
        <w:tc>
          <w:tcPr>
            <w:tcW w:w="1277" w:type="dxa"/>
            <w:tcBorders>
              <w:top w:val="single" w:sz="4" w:space="0" w:color="auto"/>
              <w:left w:val="single" w:sz="4" w:space="0" w:color="auto"/>
              <w:bottom w:val="single" w:sz="4" w:space="0" w:color="auto"/>
              <w:right w:val="single" w:sz="4" w:space="0" w:color="auto"/>
            </w:tcBorders>
          </w:tcPr>
          <w:p w14:paraId="54F1239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7 329</w:t>
            </w:r>
          </w:p>
        </w:tc>
      </w:tr>
      <w:tr w:rsidR="0024407F" w:rsidRPr="0024407F" w14:paraId="31FFDDDB"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09D5765"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52</w:t>
            </w:r>
          </w:p>
        </w:tc>
        <w:tc>
          <w:tcPr>
            <w:tcW w:w="3118" w:type="dxa"/>
            <w:tcBorders>
              <w:top w:val="single" w:sz="4" w:space="0" w:color="auto"/>
              <w:left w:val="single" w:sz="4" w:space="0" w:color="auto"/>
              <w:bottom w:val="single" w:sz="4" w:space="0" w:color="auto"/>
              <w:right w:val="single" w:sz="4" w:space="0" w:color="auto"/>
            </w:tcBorders>
          </w:tcPr>
          <w:p w14:paraId="1F2E992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боксу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чоловіків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жінок</w:t>
            </w:r>
            <w:proofErr w:type="spellEnd"/>
            <w:r w:rsidRPr="0024407F">
              <w:rPr>
                <w:rFonts w:ascii="Times New Roman" w:hAnsi="Times New Roman"/>
                <w:sz w:val="26"/>
                <w:szCs w:val="26"/>
                <w:lang w:val="ru-RU"/>
              </w:rPr>
              <w:t xml:space="preserve"> та молоді, </w:t>
            </w:r>
            <w:proofErr w:type="spellStart"/>
            <w:r w:rsidRPr="0024407F">
              <w:rPr>
                <w:rFonts w:ascii="Times New Roman" w:hAnsi="Times New Roman"/>
                <w:sz w:val="26"/>
                <w:szCs w:val="26"/>
                <w:lang w:val="ru-RU"/>
              </w:rPr>
              <w:t>жінок</w:t>
            </w:r>
            <w:proofErr w:type="spellEnd"/>
            <w:r w:rsidRPr="0024407F">
              <w:rPr>
                <w:rFonts w:ascii="Times New Roman" w:hAnsi="Times New Roman"/>
                <w:sz w:val="26"/>
                <w:szCs w:val="26"/>
                <w:lang w:val="ru-RU"/>
              </w:rPr>
              <w:t xml:space="preserve"> - молоді</w:t>
            </w:r>
          </w:p>
        </w:tc>
        <w:tc>
          <w:tcPr>
            <w:tcW w:w="3542" w:type="dxa"/>
            <w:tcBorders>
              <w:top w:val="single" w:sz="4" w:space="0" w:color="auto"/>
              <w:left w:val="single" w:sz="4" w:space="0" w:color="auto"/>
              <w:bottom w:val="single" w:sz="4" w:space="0" w:color="auto"/>
              <w:right w:val="single" w:sz="4" w:space="0" w:color="auto"/>
            </w:tcBorders>
          </w:tcPr>
          <w:p w14:paraId="59B74B3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06.03.2025</w:t>
            </w:r>
          </w:p>
          <w:p w14:paraId="67CE083F" w14:textId="39E98F8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Баришівка</w:t>
            </w:r>
            <w:proofErr w:type="spellEnd"/>
          </w:p>
        </w:tc>
        <w:tc>
          <w:tcPr>
            <w:tcW w:w="1278" w:type="dxa"/>
            <w:tcBorders>
              <w:top w:val="single" w:sz="4" w:space="0" w:color="auto"/>
              <w:left w:val="single" w:sz="4" w:space="0" w:color="auto"/>
              <w:bottom w:val="single" w:sz="4" w:space="0" w:color="auto"/>
              <w:right w:val="single" w:sz="4" w:space="0" w:color="auto"/>
            </w:tcBorders>
          </w:tcPr>
          <w:p w14:paraId="661F55B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7 500</w:t>
            </w:r>
          </w:p>
        </w:tc>
        <w:tc>
          <w:tcPr>
            <w:tcW w:w="1277" w:type="dxa"/>
            <w:tcBorders>
              <w:top w:val="single" w:sz="4" w:space="0" w:color="auto"/>
              <w:left w:val="single" w:sz="4" w:space="0" w:color="auto"/>
              <w:bottom w:val="single" w:sz="4" w:space="0" w:color="auto"/>
              <w:right w:val="single" w:sz="4" w:space="0" w:color="auto"/>
            </w:tcBorders>
          </w:tcPr>
          <w:p w14:paraId="5B283ED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7 464</w:t>
            </w:r>
          </w:p>
        </w:tc>
      </w:tr>
      <w:tr w:rsidR="0024407F" w:rsidRPr="0024407F" w14:paraId="1EEC8BAA"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FEED7E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53</w:t>
            </w:r>
          </w:p>
        </w:tc>
        <w:tc>
          <w:tcPr>
            <w:tcW w:w="3118" w:type="dxa"/>
            <w:tcBorders>
              <w:top w:val="single" w:sz="4" w:space="0" w:color="auto"/>
              <w:left w:val="single" w:sz="4" w:space="0" w:color="auto"/>
              <w:bottom w:val="single" w:sz="4" w:space="0" w:color="auto"/>
              <w:right w:val="single" w:sz="4" w:space="0" w:color="auto"/>
            </w:tcBorders>
          </w:tcPr>
          <w:p w14:paraId="48DE6FD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футболу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дитячо – </w:t>
            </w:r>
            <w:proofErr w:type="spellStart"/>
            <w:r w:rsidRPr="0024407F">
              <w:rPr>
                <w:rFonts w:ascii="Times New Roman" w:hAnsi="Times New Roman"/>
                <w:sz w:val="26"/>
                <w:szCs w:val="26"/>
                <w:lang w:val="ru-RU"/>
              </w:rPr>
              <w:t>юнацьких</w:t>
            </w:r>
            <w:proofErr w:type="spellEnd"/>
            <w:r w:rsidRPr="0024407F">
              <w:rPr>
                <w:rFonts w:ascii="Times New Roman" w:hAnsi="Times New Roman"/>
                <w:sz w:val="26"/>
                <w:szCs w:val="26"/>
                <w:lang w:val="ru-RU"/>
              </w:rPr>
              <w:t xml:space="preserve"> команд 2008-2009, 2010-2011, 2012-2013, 2014-2015, 2016-2017 років </w:t>
            </w:r>
            <w:proofErr w:type="spellStart"/>
            <w:r w:rsidRPr="0024407F">
              <w:rPr>
                <w:rFonts w:ascii="Times New Roman" w:hAnsi="Times New Roman"/>
                <w:sz w:val="26"/>
                <w:szCs w:val="26"/>
                <w:lang w:val="ru-RU"/>
              </w:rPr>
              <w:t>народження</w:t>
            </w:r>
            <w:proofErr w:type="spellEnd"/>
            <w:r w:rsidRPr="0024407F">
              <w:rPr>
                <w:rFonts w:ascii="Times New Roman" w:hAnsi="Times New Roman"/>
                <w:sz w:val="26"/>
                <w:szCs w:val="26"/>
                <w:lang w:val="ru-RU"/>
              </w:rPr>
              <w:t xml:space="preserve"> сезону 2024/2025</w:t>
            </w:r>
          </w:p>
        </w:tc>
        <w:tc>
          <w:tcPr>
            <w:tcW w:w="3542" w:type="dxa"/>
            <w:tcBorders>
              <w:top w:val="single" w:sz="4" w:space="0" w:color="auto"/>
              <w:left w:val="single" w:sz="4" w:space="0" w:color="auto"/>
              <w:bottom w:val="single" w:sz="4" w:space="0" w:color="auto"/>
              <w:right w:val="single" w:sz="4" w:space="0" w:color="auto"/>
            </w:tcBorders>
          </w:tcPr>
          <w:p w14:paraId="1876908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11.05.2025</w:t>
            </w:r>
          </w:p>
          <w:p w14:paraId="1792A48B" w14:textId="50350F8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Бориспіль</w:t>
            </w:r>
            <w:proofErr w:type="spellEnd"/>
          </w:p>
        </w:tc>
        <w:tc>
          <w:tcPr>
            <w:tcW w:w="1278" w:type="dxa"/>
            <w:tcBorders>
              <w:top w:val="single" w:sz="4" w:space="0" w:color="auto"/>
              <w:left w:val="single" w:sz="4" w:space="0" w:color="auto"/>
              <w:bottom w:val="single" w:sz="4" w:space="0" w:color="auto"/>
              <w:right w:val="single" w:sz="4" w:space="0" w:color="auto"/>
            </w:tcBorders>
          </w:tcPr>
          <w:p w14:paraId="6FBF2FC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7 500</w:t>
            </w:r>
          </w:p>
        </w:tc>
        <w:tc>
          <w:tcPr>
            <w:tcW w:w="1277" w:type="dxa"/>
            <w:tcBorders>
              <w:top w:val="single" w:sz="4" w:space="0" w:color="auto"/>
              <w:left w:val="single" w:sz="4" w:space="0" w:color="auto"/>
              <w:bottom w:val="single" w:sz="4" w:space="0" w:color="auto"/>
              <w:right w:val="single" w:sz="4" w:space="0" w:color="auto"/>
            </w:tcBorders>
          </w:tcPr>
          <w:p w14:paraId="1497CEF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6 471</w:t>
            </w:r>
          </w:p>
        </w:tc>
      </w:tr>
      <w:tr w:rsidR="0024407F" w:rsidRPr="0024407F" w14:paraId="1A7EF72B" w14:textId="77777777" w:rsidTr="007E054D">
        <w:trPr>
          <w:trHeight w:val="293"/>
        </w:trPr>
        <w:tc>
          <w:tcPr>
            <w:tcW w:w="851" w:type="dxa"/>
            <w:gridSpan w:val="2"/>
            <w:tcBorders>
              <w:top w:val="single" w:sz="4" w:space="0" w:color="auto"/>
              <w:left w:val="single" w:sz="4" w:space="0" w:color="auto"/>
              <w:bottom w:val="single" w:sz="4" w:space="0" w:color="auto"/>
              <w:right w:val="single" w:sz="4" w:space="0" w:color="auto"/>
            </w:tcBorders>
          </w:tcPr>
          <w:p w14:paraId="73B6C4B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54</w:t>
            </w:r>
          </w:p>
        </w:tc>
        <w:tc>
          <w:tcPr>
            <w:tcW w:w="3118" w:type="dxa"/>
            <w:tcBorders>
              <w:top w:val="single" w:sz="4" w:space="0" w:color="auto"/>
              <w:left w:val="single" w:sz="4" w:space="0" w:color="auto"/>
              <w:bottom w:val="single" w:sz="4" w:space="0" w:color="auto"/>
              <w:right w:val="single" w:sz="4" w:space="0" w:color="auto"/>
            </w:tcBorders>
          </w:tcPr>
          <w:p w14:paraId="45A6412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футболу 2025</w:t>
            </w:r>
          </w:p>
        </w:tc>
        <w:tc>
          <w:tcPr>
            <w:tcW w:w="3542" w:type="dxa"/>
            <w:tcBorders>
              <w:top w:val="single" w:sz="4" w:space="0" w:color="auto"/>
              <w:left w:val="single" w:sz="4" w:space="0" w:color="auto"/>
              <w:bottom w:val="single" w:sz="4" w:space="0" w:color="auto"/>
              <w:right w:val="single" w:sz="4" w:space="0" w:color="auto"/>
            </w:tcBorders>
          </w:tcPr>
          <w:p w14:paraId="161F564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05.07.2025</w:t>
            </w:r>
          </w:p>
          <w:p w14:paraId="4B3ECAF2"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с. Кодаки,</w:t>
            </w:r>
          </w:p>
          <w:p w14:paraId="42FC933C" w14:textId="5E082C90"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область</w:t>
            </w:r>
          </w:p>
        </w:tc>
        <w:tc>
          <w:tcPr>
            <w:tcW w:w="1278" w:type="dxa"/>
            <w:tcBorders>
              <w:top w:val="single" w:sz="4" w:space="0" w:color="auto"/>
              <w:left w:val="single" w:sz="4" w:space="0" w:color="auto"/>
              <w:bottom w:val="single" w:sz="4" w:space="0" w:color="auto"/>
              <w:right w:val="single" w:sz="4" w:space="0" w:color="auto"/>
            </w:tcBorders>
          </w:tcPr>
          <w:p w14:paraId="6EA93F2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7 000</w:t>
            </w:r>
          </w:p>
        </w:tc>
        <w:tc>
          <w:tcPr>
            <w:tcW w:w="1277" w:type="dxa"/>
            <w:tcBorders>
              <w:top w:val="single" w:sz="4" w:space="0" w:color="auto"/>
              <w:left w:val="single" w:sz="4" w:space="0" w:color="auto"/>
              <w:bottom w:val="single" w:sz="4" w:space="0" w:color="auto"/>
              <w:right w:val="single" w:sz="4" w:space="0" w:color="auto"/>
            </w:tcBorders>
          </w:tcPr>
          <w:p w14:paraId="6DE8E3F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5 310</w:t>
            </w:r>
          </w:p>
        </w:tc>
      </w:tr>
      <w:tr w:rsidR="0024407F" w:rsidRPr="0024407F" w14:paraId="47E78A9A" w14:textId="77777777" w:rsidTr="007E054D">
        <w:trPr>
          <w:trHeight w:val="273"/>
        </w:trPr>
        <w:tc>
          <w:tcPr>
            <w:tcW w:w="851" w:type="dxa"/>
            <w:gridSpan w:val="2"/>
            <w:tcBorders>
              <w:top w:val="single" w:sz="4" w:space="0" w:color="auto"/>
              <w:left w:val="single" w:sz="4" w:space="0" w:color="auto"/>
              <w:bottom w:val="single" w:sz="4" w:space="0" w:color="auto"/>
              <w:right w:val="single" w:sz="4" w:space="0" w:color="auto"/>
            </w:tcBorders>
          </w:tcPr>
          <w:p w14:paraId="13DCDE2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55</w:t>
            </w:r>
          </w:p>
        </w:tc>
        <w:tc>
          <w:tcPr>
            <w:tcW w:w="3118" w:type="dxa"/>
            <w:tcBorders>
              <w:top w:val="single" w:sz="4" w:space="0" w:color="auto"/>
              <w:left w:val="single" w:sz="4" w:space="0" w:color="auto"/>
              <w:bottom w:val="single" w:sz="4" w:space="0" w:color="auto"/>
              <w:right w:val="single" w:sz="4" w:space="0" w:color="auto"/>
            </w:tcBorders>
          </w:tcPr>
          <w:p w14:paraId="1B43341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навчально-тренувальних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зборах</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олімпійських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видів</w:t>
            </w:r>
            <w:proofErr w:type="spellEnd"/>
            <w:r w:rsidRPr="0024407F">
              <w:rPr>
                <w:rFonts w:ascii="Times New Roman" w:hAnsi="Times New Roman"/>
                <w:sz w:val="26"/>
                <w:szCs w:val="26"/>
                <w:lang w:val="ru-RU"/>
              </w:rPr>
              <w:t xml:space="preserve"> спорту</w:t>
            </w:r>
          </w:p>
        </w:tc>
        <w:tc>
          <w:tcPr>
            <w:tcW w:w="3542" w:type="dxa"/>
            <w:tcBorders>
              <w:top w:val="single" w:sz="4" w:space="0" w:color="auto"/>
              <w:left w:val="single" w:sz="4" w:space="0" w:color="auto"/>
              <w:bottom w:val="single" w:sz="4" w:space="0" w:color="auto"/>
              <w:right w:val="single" w:sz="4" w:space="0" w:color="auto"/>
            </w:tcBorders>
          </w:tcPr>
          <w:p w14:paraId="7C33345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27.07.2025</w:t>
            </w:r>
          </w:p>
          <w:p w14:paraId="536BFED1" w14:textId="7AA26C8C"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Київ</w:t>
            </w:r>
            <w:proofErr w:type="spellEnd"/>
          </w:p>
        </w:tc>
        <w:tc>
          <w:tcPr>
            <w:tcW w:w="1278" w:type="dxa"/>
            <w:tcBorders>
              <w:top w:val="single" w:sz="4" w:space="0" w:color="auto"/>
              <w:left w:val="single" w:sz="4" w:space="0" w:color="auto"/>
              <w:bottom w:val="single" w:sz="4" w:space="0" w:color="auto"/>
              <w:right w:val="single" w:sz="4" w:space="0" w:color="auto"/>
            </w:tcBorders>
          </w:tcPr>
          <w:p w14:paraId="711B72A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12 000</w:t>
            </w:r>
          </w:p>
        </w:tc>
        <w:tc>
          <w:tcPr>
            <w:tcW w:w="1277" w:type="dxa"/>
            <w:tcBorders>
              <w:top w:val="single" w:sz="4" w:space="0" w:color="auto"/>
              <w:left w:val="single" w:sz="4" w:space="0" w:color="auto"/>
              <w:bottom w:val="single" w:sz="4" w:space="0" w:color="auto"/>
              <w:right w:val="single" w:sz="4" w:space="0" w:color="auto"/>
            </w:tcBorders>
          </w:tcPr>
          <w:p w14:paraId="450ABC5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11 958</w:t>
            </w:r>
          </w:p>
        </w:tc>
      </w:tr>
      <w:tr w:rsidR="0024407F" w:rsidRPr="0024407F" w14:paraId="52EA3101"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18BD169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56</w:t>
            </w:r>
          </w:p>
        </w:tc>
        <w:tc>
          <w:tcPr>
            <w:tcW w:w="3118" w:type="dxa"/>
            <w:tcBorders>
              <w:top w:val="single" w:sz="4" w:space="0" w:color="auto"/>
              <w:left w:val="single" w:sz="4" w:space="0" w:color="auto"/>
              <w:bottom w:val="single" w:sz="4" w:space="0" w:color="auto"/>
              <w:right w:val="single" w:sz="4" w:space="0" w:color="auto"/>
            </w:tcBorders>
          </w:tcPr>
          <w:p w14:paraId="2918F7E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ІІІ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жіночому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волейболу «Кубок </w:t>
            </w:r>
            <w:proofErr w:type="spellStart"/>
            <w:r w:rsidRPr="0024407F">
              <w:rPr>
                <w:rFonts w:ascii="Times New Roman" w:hAnsi="Times New Roman"/>
                <w:sz w:val="26"/>
                <w:szCs w:val="26"/>
                <w:lang w:val="ru-RU"/>
              </w:rPr>
              <w:t>Незалежності</w:t>
            </w:r>
            <w:proofErr w:type="spellEnd"/>
            <w:r w:rsidRPr="0024407F">
              <w:rPr>
                <w:rFonts w:ascii="Times New Roman" w:hAnsi="Times New Roman"/>
                <w:sz w:val="26"/>
                <w:szCs w:val="26"/>
                <w:lang w:val="ru-RU"/>
              </w:rPr>
              <w:t>»</w:t>
            </w:r>
          </w:p>
        </w:tc>
        <w:tc>
          <w:tcPr>
            <w:tcW w:w="3542" w:type="dxa"/>
            <w:tcBorders>
              <w:top w:val="single" w:sz="4" w:space="0" w:color="auto"/>
              <w:left w:val="single" w:sz="4" w:space="0" w:color="auto"/>
              <w:bottom w:val="single" w:sz="4" w:space="0" w:color="auto"/>
              <w:right w:val="single" w:sz="4" w:space="0" w:color="auto"/>
            </w:tcBorders>
          </w:tcPr>
          <w:p w14:paraId="3DEBFAB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24.08.2025</w:t>
            </w:r>
          </w:p>
          <w:p w14:paraId="20FF14FB" w14:textId="442B27B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Миронівка</w:t>
            </w:r>
            <w:proofErr w:type="spellEnd"/>
          </w:p>
        </w:tc>
        <w:tc>
          <w:tcPr>
            <w:tcW w:w="1278" w:type="dxa"/>
            <w:tcBorders>
              <w:top w:val="single" w:sz="4" w:space="0" w:color="auto"/>
              <w:left w:val="single" w:sz="4" w:space="0" w:color="auto"/>
              <w:bottom w:val="single" w:sz="4" w:space="0" w:color="auto"/>
              <w:right w:val="single" w:sz="4" w:space="0" w:color="auto"/>
            </w:tcBorders>
          </w:tcPr>
          <w:p w14:paraId="74D49F5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1BF2F69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7 710</w:t>
            </w:r>
          </w:p>
        </w:tc>
      </w:tr>
      <w:tr w:rsidR="0024407F" w:rsidRPr="0024407F" w14:paraId="4DE83B09"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7D66D7C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57</w:t>
            </w:r>
          </w:p>
        </w:tc>
        <w:tc>
          <w:tcPr>
            <w:tcW w:w="3118" w:type="dxa"/>
            <w:tcBorders>
              <w:top w:val="single" w:sz="4" w:space="0" w:color="auto"/>
              <w:left w:val="single" w:sz="4" w:space="0" w:color="auto"/>
              <w:bottom w:val="single" w:sz="4" w:space="0" w:color="auto"/>
              <w:right w:val="single" w:sz="4" w:space="0" w:color="auto"/>
            </w:tcBorders>
          </w:tcPr>
          <w:p w14:paraId="6D70635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турнірі</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Дитяча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ліга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lastRenderedPageBreak/>
              <w:t>дівчат</w:t>
            </w:r>
            <w:proofErr w:type="spellEnd"/>
            <w:r w:rsidRPr="0024407F">
              <w:rPr>
                <w:rFonts w:ascii="Times New Roman" w:hAnsi="Times New Roman"/>
                <w:sz w:val="26"/>
                <w:szCs w:val="26"/>
                <w:lang w:val="ru-RU"/>
              </w:rPr>
              <w:t xml:space="preserve"> 2008 - 2013 р. н. та </w:t>
            </w:r>
            <w:proofErr w:type="spellStart"/>
            <w:r w:rsidRPr="0024407F">
              <w:rPr>
                <w:rFonts w:ascii="Times New Roman" w:hAnsi="Times New Roman"/>
                <w:sz w:val="26"/>
                <w:szCs w:val="26"/>
                <w:lang w:val="ru-RU"/>
              </w:rPr>
              <w:t>молодших</w:t>
            </w:r>
            <w:proofErr w:type="spellEnd"/>
            <w:r w:rsidRPr="0024407F">
              <w:rPr>
                <w:rFonts w:ascii="Times New Roman" w:hAnsi="Times New Roman"/>
                <w:sz w:val="26"/>
                <w:szCs w:val="26"/>
                <w:lang w:val="ru-RU"/>
              </w:rPr>
              <w:t xml:space="preserve"> сезон 2025 р.</w:t>
            </w:r>
          </w:p>
        </w:tc>
        <w:tc>
          <w:tcPr>
            <w:tcW w:w="3542" w:type="dxa"/>
            <w:tcBorders>
              <w:top w:val="single" w:sz="4" w:space="0" w:color="auto"/>
              <w:left w:val="single" w:sz="4" w:space="0" w:color="auto"/>
              <w:bottom w:val="single" w:sz="4" w:space="0" w:color="auto"/>
              <w:right w:val="single" w:sz="4" w:space="0" w:color="auto"/>
            </w:tcBorders>
          </w:tcPr>
          <w:p w14:paraId="0B9F615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lastRenderedPageBreak/>
              <w:t>13.09.2025</w:t>
            </w:r>
          </w:p>
          <w:p w14:paraId="7C66EA26" w14:textId="469EED25"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Калинівка</w:t>
            </w:r>
            <w:proofErr w:type="spellEnd"/>
            <w:r w:rsidRPr="0024407F">
              <w:rPr>
                <w:rFonts w:ascii="Times New Roman" w:hAnsi="Times New Roman"/>
                <w:sz w:val="26"/>
                <w:szCs w:val="26"/>
                <w:lang w:val="ru-RU"/>
              </w:rPr>
              <w:t>,</w:t>
            </w:r>
          </w:p>
          <w:p w14:paraId="1331AAF2" w14:textId="59FC8C9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обл.</w:t>
            </w:r>
          </w:p>
        </w:tc>
        <w:tc>
          <w:tcPr>
            <w:tcW w:w="1278" w:type="dxa"/>
            <w:tcBorders>
              <w:top w:val="single" w:sz="4" w:space="0" w:color="auto"/>
              <w:left w:val="single" w:sz="4" w:space="0" w:color="auto"/>
              <w:bottom w:val="single" w:sz="4" w:space="0" w:color="auto"/>
              <w:right w:val="single" w:sz="4" w:space="0" w:color="auto"/>
            </w:tcBorders>
          </w:tcPr>
          <w:p w14:paraId="7377B23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51FC0F6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7 762,5</w:t>
            </w:r>
          </w:p>
        </w:tc>
      </w:tr>
      <w:tr w:rsidR="0024407F" w:rsidRPr="0024407F" w14:paraId="51C19C9C" w14:textId="77777777" w:rsidTr="007E054D">
        <w:trPr>
          <w:trHeight w:val="1193"/>
        </w:trPr>
        <w:tc>
          <w:tcPr>
            <w:tcW w:w="851" w:type="dxa"/>
            <w:gridSpan w:val="2"/>
            <w:tcBorders>
              <w:top w:val="single" w:sz="4" w:space="0" w:color="auto"/>
              <w:left w:val="single" w:sz="4" w:space="0" w:color="auto"/>
              <w:bottom w:val="single" w:sz="4" w:space="0" w:color="auto"/>
              <w:right w:val="single" w:sz="4" w:space="0" w:color="auto"/>
            </w:tcBorders>
          </w:tcPr>
          <w:p w14:paraId="612DA6D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58</w:t>
            </w:r>
          </w:p>
        </w:tc>
        <w:tc>
          <w:tcPr>
            <w:tcW w:w="3118" w:type="dxa"/>
            <w:tcBorders>
              <w:top w:val="single" w:sz="4" w:space="0" w:color="auto"/>
              <w:left w:val="single" w:sz="4" w:space="0" w:color="auto"/>
              <w:bottom w:val="single" w:sz="4" w:space="0" w:color="auto"/>
              <w:right w:val="single" w:sz="4" w:space="0" w:color="auto"/>
            </w:tcBorders>
          </w:tcPr>
          <w:p w14:paraId="2F65F5B3" w14:textId="47E726EA"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p>
          <w:p w14:paraId="758F8FF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громади з футболу сезону 2025</w:t>
            </w:r>
          </w:p>
        </w:tc>
        <w:tc>
          <w:tcPr>
            <w:tcW w:w="3542" w:type="dxa"/>
            <w:tcBorders>
              <w:top w:val="single" w:sz="4" w:space="0" w:color="auto"/>
              <w:left w:val="single" w:sz="4" w:space="0" w:color="auto"/>
              <w:bottom w:val="single" w:sz="4" w:space="0" w:color="auto"/>
              <w:right w:val="single" w:sz="4" w:space="0" w:color="auto"/>
            </w:tcBorders>
          </w:tcPr>
          <w:p w14:paraId="1F9302E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07.09.2025</w:t>
            </w:r>
          </w:p>
          <w:p w14:paraId="65E3EBE0" w14:textId="48AA6920"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Калинівка</w:t>
            </w:r>
            <w:proofErr w:type="spellEnd"/>
            <w:r w:rsidRPr="0024407F">
              <w:rPr>
                <w:rFonts w:ascii="Times New Roman" w:hAnsi="Times New Roman"/>
                <w:sz w:val="26"/>
                <w:szCs w:val="26"/>
                <w:lang w:val="ru-RU"/>
              </w:rPr>
              <w:t>,</w:t>
            </w:r>
          </w:p>
          <w:p w14:paraId="73DCEFE6" w14:textId="4C8FDC85"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обл.</w:t>
            </w:r>
          </w:p>
        </w:tc>
        <w:tc>
          <w:tcPr>
            <w:tcW w:w="1278" w:type="dxa"/>
            <w:tcBorders>
              <w:top w:val="single" w:sz="4" w:space="0" w:color="auto"/>
              <w:left w:val="single" w:sz="4" w:space="0" w:color="auto"/>
              <w:bottom w:val="single" w:sz="4" w:space="0" w:color="auto"/>
              <w:right w:val="single" w:sz="4" w:space="0" w:color="auto"/>
            </w:tcBorders>
          </w:tcPr>
          <w:p w14:paraId="7DEC509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7 500</w:t>
            </w:r>
          </w:p>
        </w:tc>
        <w:tc>
          <w:tcPr>
            <w:tcW w:w="1277" w:type="dxa"/>
            <w:tcBorders>
              <w:top w:val="single" w:sz="4" w:space="0" w:color="auto"/>
              <w:left w:val="single" w:sz="4" w:space="0" w:color="auto"/>
              <w:bottom w:val="single" w:sz="4" w:space="0" w:color="auto"/>
              <w:right w:val="single" w:sz="4" w:space="0" w:color="auto"/>
            </w:tcBorders>
          </w:tcPr>
          <w:p w14:paraId="6DDCFC2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5 787</w:t>
            </w:r>
          </w:p>
        </w:tc>
      </w:tr>
      <w:tr w:rsidR="0024407F" w:rsidRPr="0024407F" w14:paraId="57A19828"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0BA1FB0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59</w:t>
            </w:r>
          </w:p>
        </w:tc>
        <w:tc>
          <w:tcPr>
            <w:tcW w:w="3118" w:type="dxa"/>
            <w:tcBorders>
              <w:top w:val="single" w:sz="4" w:space="0" w:color="auto"/>
              <w:left w:val="single" w:sz="4" w:space="0" w:color="auto"/>
              <w:bottom w:val="single" w:sz="4" w:space="0" w:color="auto"/>
              <w:right w:val="single" w:sz="4" w:space="0" w:color="auto"/>
            </w:tcBorders>
          </w:tcPr>
          <w:p w14:paraId="60289DD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турнірі</w:t>
            </w:r>
            <w:proofErr w:type="spellEnd"/>
            <w:r w:rsidRPr="0024407F">
              <w:rPr>
                <w:rFonts w:ascii="Times New Roman" w:hAnsi="Times New Roman"/>
                <w:sz w:val="26"/>
                <w:szCs w:val="26"/>
                <w:lang w:val="ru-RU"/>
              </w:rPr>
              <w:t xml:space="preserve"> КЗ КМР «</w:t>
            </w:r>
            <w:proofErr w:type="spellStart"/>
            <w:r w:rsidRPr="0024407F">
              <w:rPr>
                <w:rFonts w:ascii="Times New Roman" w:hAnsi="Times New Roman"/>
                <w:sz w:val="26"/>
                <w:szCs w:val="26"/>
                <w:lang w:val="ru-RU"/>
              </w:rPr>
              <w:t>Кагарлицької</w:t>
            </w:r>
            <w:proofErr w:type="spellEnd"/>
            <w:r w:rsidRPr="0024407F">
              <w:rPr>
                <w:rFonts w:ascii="Times New Roman" w:hAnsi="Times New Roman"/>
                <w:sz w:val="26"/>
                <w:szCs w:val="26"/>
                <w:lang w:val="ru-RU"/>
              </w:rPr>
              <w:t xml:space="preserve"> </w:t>
            </w:r>
            <w:proofErr w:type="gramStart"/>
            <w:r w:rsidRPr="0024407F">
              <w:rPr>
                <w:rFonts w:ascii="Times New Roman" w:hAnsi="Times New Roman"/>
                <w:sz w:val="26"/>
                <w:szCs w:val="26"/>
                <w:lang w:val="ru-RU"/>
              </w:rPr>
              <w:t xml:space="preserve">ДЮСШ»   </w:t>
            </w:r>
            <w:proofErr w:type="gram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вільної</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боротьби</w:t>
            </w:r>
            <w:proofErr w:type="spellEnd"/>
          </w:p>
        </w:tc>
        <w:tc>
          <w:tcPr>
            <w:tcW w:w="3542" w:type="dxa"/>
            <w:tcBorders>
              <w:top w:val="single" w:sz="4" w:space="0" w:color="auto"/>
              <w:left w:val="single" w:sz="4" w:space="0" w:color="auto"/>
              <w:bottom w:val="single" w:sz="4" w:space="0" w:color="auto"/>
              <w:right w:val="single" w:sz="4" w:space="0" w:color="auto"/>
            </w:tcBorders>
          </w:tcPr>
          <w:p w14:paraId="113B96C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13.09.2025</w:t>
            </w:r>
          </w:p>
          <w:p w14:paraId="3613EBB8" w14:textId="460BC9BC"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Кагарлик</w:t>
            </w:r>
            <w:proofErr w:type="spellEnd"/>
            <w:r w:rsidRPr="0024407F">
              <w:rPr>
                <w:rFonts w:ascii="Times New Roman" w:hAnsi="Times New Roman"/>
                <w:sz w:val="26"/>
                <w:szCs w:val="26"/>
                <w:lang w:val="ru-RU"/>
              </w:rPr>
              <w:t>,</w:t>
            </w:r>
          </w:p>
          <w:p w14:paraId="3546B7C1" w14:textId="4D470EF5"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обл.</w:t>
            </w:r>
          </w:p>
        </w:tc>
        <w:tc>
          <w:tcPr>
            <w:tcW w:w="1278" w:type="dxa"/>
            <w:tcBorders>
              <w:top w:val="single" w:sz="4" w:space="0" w:color="auto"/>
              <w:left w:val="single" w:sz="4" w:space="0" w:color="auto"/>
              <w:bottom w:val="single" w:sz="4" w:space="0" w:color="auto"/>
              <w:right w:val="single" w:sz="4" w:space="0" w:color="auto"/>
            </w:tcBorders>
          </w:tcPr>
          <w:p w14:paraId="75042CA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3C31A55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7 833,00</w:t>
            </w:r>
          </w:p>
        </w:tc>
      </w:tr>
      <w:tr w:rsidR="0024407F" w:rsidRPr="0024407F" w14:paraId="3197E4FF"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6D57194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60</w:t>
            </w:r>
          </w:p>
        </w:tc>
        <w:tc>
          <w:tcPr>
            <w:tcW w:w="3118" w:type="dxa"/>
            <w:tcBorders>
              <w:top w:val="single" w:sz="4" w:space="0" w:color="auto"/>
              <w:left w:val="single" w:sz="4" w:space="0" w:color="auto"/>
              <w:bottom w:val="single" w:sz="4" w:space="0" w:color="auto"/>
              <w:right w:val="single" w:sz="4" w:space="0" w:color="auto"/>
            </w:tcBorders>
          </w:tcPr>
          <w:p w14:paraId="4171EEC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чоловічому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волейболу сезону 2025 року</w:t>
            </w:r>
          </w:p>
        </w:tc>
        <w:tc>
          <w:tcPr>
            <w:tcW w:w="3542" w:type="dxa"/>
            <w:tcBorders>
              <w:top w:val="single" w:sz="4" w:space="0" w:color="auto"/>
              <w:left w:val="single" w:sz="4" w:space="0" w:color="auto"/>
              <w:bottom w:val="single" w:sz="4" w:space="0" w:color="auto"/>
              <w:right w:val="single" w:sz="4" w:space="0" w:color="auto"/>
            </w:tcBorders>
          </w:tcPr>
          <w:p w14:paraId="4AE2C38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14.09.2025</w:t>
            </w:r>
          </w:p>
          <w:p w14:paraId="7873ED74" w14:textId="3A15A8CB"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Калинівка</w:t>
            </w:r>
            <w:proofErr w:type="spellEnd"/>
            <w:r w:rsidRPr="0024407F">
              <w:rPr>
                <w:rFonts w:ascii="Times New Roman" w:hAnsi="Times New Roman"/>
                <w:sz w:val="26"/>
                <w:szCs w:val="26"/>
                <w:lang w:val="ru-RU"/>
              </w:rPr>
              <w:t>,</w:t>
            </w:r>
          </w:p>
          <w:p w14:paraId="12696C10" w14:textId="6BF93AC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обл.</w:t>
            </w:r>
          </w:p>
        </w:tc>
        <w:tc>
          <w:tcPr>
            <w:tcW w:w="1278" w:type="dxa"/>
            <w:tcBorders>
              <w:top w:val="single" w:sz="4" w:space="0" w:color="auto"/>
              <w:left w:val="single" w:sz="4" w:space="0" w:color="auto"/>
              <w:bottom w:val="single" w:sz="4" w:space="0" w:color="auto"/>
              <w:right w:val="single" w:sz="4" w:space="0" w:color="auto"/>
            </w:tcBorders>
          </w:tcPr>
          <w:p w14:paraId="71634B1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8000</w:t>
            </w:r>
          </w:p>
        </w:tc>
        <w:tc>
          <w:tcPr>
            <w:tcW w:w="1277" w:type="dxa"/>
            <w:tcBorders>
              <w:top w:val="single" w:sz="4" w:space="0" w:color="auto"/>
              <w:left w:val="single" w:sz="4" w:space="0" w:color="auto"/>
              <w:bottom w:val="single" w:sz="4" w:space="0" w:color="auto"/>
              <w:right w:val="single" w:sz="4" w:space="0" w:color="auto"/>
            </w:tcBorders>
          </w:tcPr>
          <w:p w14:paraId="0944DB2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7 749,00</w:t>
            </w:r>
          </w:p>
        </w:tc>
      </w:tr>
      <w:tr w:rsidR="0024407F" w:rsidRPr="0024407F" w14:paraId="0FBBE6D3"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2B38DA3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61</w:t>
            </w:r>
          </w:p>
        </w:tc>
        <w:tc>
          <w:tcPr>
            <w:tcW w:w="3118" w:type="dxa"/>
            <w:tcBorders>
              <w:top w:val="single" w:sz="4" w:space="0" w:color="auto"/>
              <w:left w:val="single" w:sz="4" w:space="0" w:color="auto"/>
              <w:bottom w:val="single" w:sz="4" w:space="0" w:color="auto"/>
              <w:right w:val="single" w:sz="4" w:space="0" w:color="auto"/>
            </w:tcBorders>
          </w:tcPr>
          <w:p w14:paraId="3F181FB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чоловічому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волейболу сезону 2025 року</w:t>
            </w:r>
          </w:p>
        </w:tc>
        <w:tc>
          <w:tcPr>
            <w:tcW w:w="3542" w:type="dxa"/>
            <w:tcBorders>
              <w:top w:val="single" w:sz="4" w:space="0" w:color="auto"/>
              <w:left w:val="single" w:sz="4" w:space="0" w:color="auto"/>
              <w:bottom w:val="single" w:sz="4" w:space="0" w:color="auto"/>
              <w:right w:val="single" w:sz="4" w:space="0" w:color="auto"/>
            </w:tcBorders>
          </w:tcPr>
          <w:p w14:paraId="1B8557A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05.10.2025</w:t>
            </w:r>
          </w:p>
          <w:p w14:paraId="65801634" w14:textId="5350C5A0"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Калинівка</w:t>
            </w:r>
            <w:proofErr w:type="spellEnd"/>
            <w:r w:rsidRPr="0024407F">
              <w:rPr>
                <w:rFonts w:ascii="Times New Roman" w:hAnsi="Times New Roman"/>
                <w:sz w:val="26"/>
                <w:szCs w:val="26"/>
                <w:lang w:val="ru-RU"/>
              </w:rPr>
              <w:t>,</w:t>
            </w:r>
          </w:p>
          <w:p w14:paraId="7DE0AAB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2F0343C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2B4BA31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4 605,96</w:t>
            </w:r>
          </w:p>
        </w:tc>
      </w:tr>
      <w:tr w:rsidR="0024407F" w:rsidRPr="0024407F" w14:paraId="2DC90F3C"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3692D4B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62</w:t>
            </w:r>
          </w:p>
        </w:tc>
        <w:tc>
          <w:tcPr>
            <w:tcW w:w="3118" w:type="dxa"/>
            <w:tcBorders>
              <w:top w:val="single" w:sz="4" w:space="0" w:color="auto"/>
              <w:left w:val="single" w:sz="4" w:space="0" w:color="auto"/>
              <w:bottom w:val="single" w:sz="4" w:space="0" w:color="auto"/>
              <w:right w:val="single" w:sz="4" w:space="0" w:color="auto"/>
            </w:tcBorders>
          </w:tcPr>
          <w:p w14:paraId="39F8375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чоловічому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волейболу сезону 2025 року</w:t>
            </w:r>
          </w:p>
        </w:tc>
        <w:tc>
          <w:tcPr>
            <w:tcW w:w="3542" w:type="dxa"/>
            <w:tcBorders>
              <w:top w:val="single" w:sz="4" w:space="0" w:color="auto"/>
              <w:left w:val="single" w:sz="4" w:space="0" w:color="auto"/>
              <w:bottom w:val="single" w:sz="4" w:space="0" w:color="auto"/>
              <w:right w:val="single" w:sz="4" w:space="0" w:color="auto"/>
            </w:tcBorders>
          </w:tcPr>
          <w:p w14:paraId="026F046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28.09.2025</w:t>
            </w:r>
          </w:p>
          <w:p w14:paraId="7808C56C" w14:textId="5CBA632A"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Калинівка</w:t>
            </w:r>
            <w:proofErr w:type="spellEnd"/>
            <w:r w:rsidRPr="0024407F">
              <w:rPr>
                <w:rFonts w:ascii="Times New Roman" w:hAnsi="Times New Roman"/>
                <w:sz w:val="26"/>
                <w:szCs w:val="26"/>
                <w:lang w:val="ru-RU"/>
              </w:rPr>
              <w:t>,</w:t>
            </w:r>
          </w:p>
          <w:p w14:paraId="038AB08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7AA40CC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028B1C4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4 605,96</w:t>
            </w:r>
          </w:p>
        </w:tc>
      </w:tr>
      <w:tr w:rsidR="0024407F" w:rsidRPr="0024407F" w14:paraId="45A3C895"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155A4E2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63</w:t>
            </w:r>
          </w:p>
        </w:tc>
        <w:tc>
          <w:tcPr>
            <w:tcW w:w="3118" w:type="dxa"/>
            <w:tcBorders>
              <w:top w:val="single" w:sz="4" w:space="0" w:color="auto"/>
              <w:left w:val="single" w:sz="4" w:space="0" w:color="auto"/>
              <w:bottom w:val="single" w:sz="4" w:space="0" w:color="auto"/>
              <w:right w:val="single" w:sz="4" w:space="0" w:color="auto"/>
            </w:tcBorders>
          </w:tcPr>
          <w:p w14:paraId="447551D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футболу 2025</w:t>
            </w:r>
          </w:p>
        </w:tc>
        <w:tc>
          <w:tcPr>
            <w:tcW w:w="3542" w:type="dxa"/>
            <w:tcBorders>
              <w:top w:val="single" w:sz="4" w:space="0" w:color="auto"/>
              <w:left w:val="single" w:sz="4" w:space="0" w:color="auto"/>
              <w:bottom w:val="single" w:sz="4" w:space="0" w:color="auto"/>
              <w:right w:val="single" w:sz="4" w:space="0" w:color="auto"/>
            </w:tcBorders>
          </w:tcPr>
          <w:p w14:paraId="63D0670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28.09.2025</w:t>
            </w:r>
          </w:p>
          <w:p w14:paraId="4D0CBEBF" w14:textId="757B2C81"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с. Лосятин,</w:t>
            </w:r>
          </w:p>
          <w:p w14:paraId="7CFE8B5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4C3550C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346945B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7 092</w:t>
            </w:r>
          </w:p>
        </w:tc>
      </w:tr>
      <w:tr w:rsidR="0024407F" w:rsidRPr="0024407F" w14:paraId="68EE915E"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3752CCD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64</w:t>
            </w:r>
          </w:p>
        </w:tc>
        <w:tc>
          <w:tcPr>
            <w:tcW w:w="3118" w:type="dxa"/>
            <w:tcBorders>
              <w:top w:val="single" w:sz="4" w:space="0" w:color="auto"/>
              <w:left w:val="single" w:sz="4" w:space="0" w:color="auto"/>
              <w:bottom w:val="single" w:sz="4" w:space="0" w:color="auto"/>
              <w:right w:val="single" w:sz="4" w:space="0" w:color="auto"/>
            </w:tcBorders>
          </w:tcPr>
          <w:p w14:paraId="7E88AC8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футболу 2025</w:t>
            </w:r>
          </w:p>
        </w:tc>
        <w:tc>
          <w:tcPr>
            <w:tcW w:w="3542" w:type="dxa"/>
            <w:tcBorders>
              <w:top w:val="single" w:sz="4" w:space="0" w:color="auto"/>
              <w:left w:val="single" w:sz="4" w:space="0" w:color="auto"/>
              <w:bottom w:val="single" w:sz="4" w:space="0" w:color="auto"/>
              <w:right w:val="single" w:sz="4" w:space="0" w:color="auto"/>
            </w:tcBorders>
          </w:tcPr>
          <w:p w14:paraId="5C502DE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12.10.2025</w:t>
            </w:r>
          </w:p>
          <w:p w14:paraId="0AFEF0C9" w14:textId="1167406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Шкарівка</w:t>
            </w:r>
            <w:proofErr w:type="spellEnd"/>
            <w:r w:rsidRPr="0024407F">
              <w:rPr>
                <w:rFonts w:ascii="Times New Roman" w:hAnsi="Times New Roman"/>
                <w:sz w:val="26"/>
                <w:szCs w:val="26"/>
                <w:lang w:val="ru-RU"/>
              </w:rPr>
              <w:t>,</w:t>
            </w:r>
          </w:p>
          <w:p w14:paraId="71680304"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3E48B2E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06042AE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7 789,5</w:t>
            </w:r>
          </w:p>
        </w:tc>
      </w:tr>
      <w:tr w:rsidR="0024407F" w:rsidRPr="0024407F" w14:paraId="1FC37268"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234BBED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65</w:t>
            </w:r>
          </w:p>
        </w:tc>
        <w:tc>
          <w:tcPr>
            <w:tcW w:w="3118" w:type="dxa"/>
            <w:tcBorders>
              <w:top w:val="single" w:sz="4" w:space="0" w:color="auto"/>
              <w:left w:val="single" w:sz="4" w:space="0" w:color="auto"/>
              <w:bottom w:val="single" w:sz="4" w:space="0" w:color="auto"/>
              <w:right w:val="single" w:sz="4" w:space="0" w:color="auto"/>
            </w:tcBorders>
          </w:tcPr>
          <w:p w14:paraId="2BE5AD2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Відкритій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першості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Ржищівської</w:t>
            </w:r>
            <w:proofErr w:type="spellEnd"/>
            <w:r w:rsidRPr="0024407F">
              <w:rPr>
                <w:rFonts w:ascii="Times New Roman" w:hAnsi="Times New Roman"/>
                <w:sz w:val="26"/>
                <w:szCs w:val="26"/>
                <w:lang w:val="ru-RU"/>
              </w:rPr>
              <w:t xml:space="preserve"> міської ДЮСШ з </w:t>
            </w:r>
            <w:proofErr w:type="spellStart"/>
            <w:r w:rsidRPr="0024407F">
              <w:rPr>
                <w:rFonts w:ascii="Times New Roman" w:hAnsi="Times New Roman"/>
                <w:sz w:val="26"/>
                <w:szCs w:val="26"/>
                <w:lang w:val="ru-RU"/>
              </w:rPr>
              <w:t>вільної</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боротьби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юнаків та </w:t>
            </w:r>
            <w:proofErr w:type="spellStart"/>
            <w:r w:rsidRPr="0024407F">
              <w:rPr>
                <w:rFonts w:ascii="Times New Roman" w:hAnsi="Times New Roman"/>
                <w:sz w:val="26"/>
                <w:szCs w:val="26"/>
                <w:lang w:val="ru-RU"/>
              </w:rPr>
              <w:t>дівчат</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нагоди</w:t>
            </w:r>
            <w:proofErr w:type="spellEnd"/>
            <w:r w:rsidRPr="0024407F">
              <w:rPr>
                <w:rFonts w:ascii="Times New Roman" w:hAnsi="Times New Roman"/>
                <w:sz w:val="26"/>
                <w:szCs w:val="26"/>
                <w:lang w:val="ru-RU"/>
              </w:rPr>
              <w:t xml:space="preserve"> Дня </w:t>
            </w:r>
            <w:proofErr w:type="spellStart"/>
            <w:r w:rsidRPr="0024407F">
              <w:rPr>
                <w:rFonts w:ascii="Times New Roman" w:hAnsi="Times New Roman"/>
                <w:sz w:val="26"/>
                <w:szCs w:val="26"/>
                <w:lang w:val="ru-RU"/>
              </w:rPr>
              <w:t>захисників</w:t>
            </w:r>
            <w:proofErr w:type="spellEnd"/>
            <w:r w:rsidRPr="0024407F">
              <w:rPr>
                <w:rFonts w:ascii="Times New Roman" w:hAnsi="Times New Roman"/>
                <w:sz w:val="26"/>
                <w:szCs w:val="26"/>
                <w:lang w:val="ru-RU"/>
              </w:rPr>
              <w:t xml:space="preserve"> і </w:t>
            </w:r>
            <w:proofErr w:type="spellStart"/>
            <w:r w:rsidRPr="0024407F">
              <w:rPr>
                <w:rFonts w:ascii="Times New Roman" w:hAnsi="Times New Roman"/>
                <w:sz w:val="26"/>
                <w:szCs w:val="26"/>
                <w:lang w:val="ru-RU"/>
              </w:rPr>
              <w:t>захисниць</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252F8F1A"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11.10.2025</w:t>
            </w:r>
          </w:p>
          <w:p w14:paraId="2C919032" w14:textId="411FA7A2"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Ржищів</w:t>
            </w:r>
            <w:proofErr w:type="spellEnd"/>
            <w:r w:rsidRPr="0024407F">
              <w:rPr>
                <w:rFonts w:ascii="Times New Roman" w:hAnsi="Times New Roman"/>
                <w:sz w:val="26"/>
                <w:szCs w:val="26"/>
                <w:lang w:val="ru-RU"/>
              </w:rPr>
              <w:t>,</w:t>
            </w:r>
          </w:p>
          <w:p w14:paraId="6755870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572A38F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09D732C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5 269,5</w:t>
            </w:r>
          </w:p>
        </w:tc>
      </w:tr>
      <w:tr w:rsidR="0024407F" w:rsidRPr="0024407F" w14:paraId="10553245"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2808B428"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66</w:t>
            </w:r>
          </w:p>
        </w:tc>
        <w:tc>
          <w:tcPr>
            <w:tcW w:w="3118" w:type="dxa"/>
            <w:tcBorders>
              <w:top w:val="single" w:sz="4" w:space="0" w:color="auto"/>
              <w:left w:val="single" w:sz="4" w:space="0" w:color="auto"/>
              <w:bottom w:val="single" w:sz="4" w:space="0" w:color="auto"/>
              <w:right w:val="single" w:sz="4" w:space="0" w:color="auto"/>
            </w:tcBorders>
          </w:tcPr>
          <w:p w14:paraId="70F43B1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Калинівської</w:t>
            </w:r>
            <w:proofErr w:type="spellEnd"/>
            <w:r w:rsidRPr="0024407F">
              <w:rPr>
                <w:rFonts w:ascii="Times New Roman" w:hAnsi="Times New Roman"/>
                <w:sz w:val="26"/>
                <w:szCs w:val="26"/>
                <w:lang w:val="ru-RU"/>
              </w:rPr>
              <w:t xml:space="preserve"> громади з футболу 2025</w:t>
            </w:r>
          </w:p>
        </w:tc>
        <w:tc>
          <w:tcPr>
            <w:tcW w:w="3542" w:type="dxa"/>
            <w:tcBorders>
              <w:top w:val="single" w:sz="4" w:space="0" w:color="auto"/>
              <w:left w:val="single" w:sz="4" w:space="0" w:color="auto"/>
              <w:bottom w:val="single" w:sz="4" w:space="0" w:color="auto"/>
              <w:right w:val="single" w:sz="4" w:space="0" w:color="auto"/>
            </w:tcBorders>
          </w:tcPr>
          <w:p w14:paraId="648BFC6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19.10.2025</w:t>
            </w:r>
          </w:p>
          <w:p w14:paraId="695E0E65" w14:textId="766ECC5D"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Ксаверівка</w:t>
            </w:r>
            <w:proofErr w:type="spellEnd"/>
            <w:r w:rsidRPr="0024407F">
              <w:rPr>
                <w:rFonts w:ascii="Times New Roman" w:hAnsi="Times New Roman"/>
                <w:sz w:val="26"/>
                <w:szCs w:val="26"/>
                <w:lang w:val="ru-RU"/>
              </w:rPr>
              <w:t>,</w:t>
            </w:r>
          </w:p>
          <w:p w14:paraId="585B2DE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3CFBEDE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27E17BC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5 703</w:t>
            </w:r>
          </w:p>
        </w:tc>
      </w:tr>
      <w:tr w:rsidR="0024407F" w:rsidRPr="0024407F" w14:paraId="505729C1"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2F76396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67</w:t>
            </w:r>
          </w:p>
        </w:tc>
        <w:tc>
          <w:tcPr>
            <w:tcW w:w="3118" w:type="dxa"/>
            <w:tcBorders>
              <w:top w:val="single" w:sz="4" w:space="0" w:color="auto"/>
              <w:left w:val="single" w:sz="4" w:space="0" w:color="auto"/>
              <w:bottom w:val="single" w:sz="4" w:space="0" w:color="auto"/>
              <w:right w:val="single" w:sz="4" w:space="0" w:color="auto"/>
            </w:tcBorders>
          </w:tcPr>
          <w:p w14:paraId="658561C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боксу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молоді та </w:t>
            </w:r>
            <w:proofErr w:type="spellStart"/>
            <w:r w:rsidRPr="0024407F">
              <w:rPr>
                <w:rFonts w:ascii="Times New Roman" w:hAnsi="Times New Roman"/>
                <w:sz w:val="26"/>
                <w:szCs w:val="26"/>
                <w:lang w:val="ru-RU"/>
              </w:rPr>
              <w:t>жінок</w:t>
            </w:r>
            <w:proofErr w:type="spellEnd"/>
            <w:r w:rsidRPr="0024407F">
              <w:rPr>
                <w:rFonts w:ascii="Times New Roman" w:hAnsi="Times New Roman"/>
                <w:sz w:val="26"/>
                <w:szCs w:val="26"/>
                <w:lang w:val="ru-RU"/>
              </w:rPr>
              <w:t xml:space="preserve"> - молоді</w:t>
            </w:r>
          </w:p>
        </w:tc>
        <w:tc>
          <w:tcPr>
            <w:tcW w:w="3542" w:type="dxa"/>
            <w:tcBorders>
              <w:top w:val="single" w:sz="4" w:space="0" w:color="auto"/>
              <w:left w:val="single" w:sz="4" w:space="0" w:color="auto"/>
              <w:bottom w:val="single" w:sz="4" w:space="0" w:color="auto"/>
              <w:right w:val="single" w:sz="4" w:space="0" w:color="auto"/>
            </w:tcBorders>
          </w:tcPr>
          <w:p w14:paraId="49044FE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24.10.2025</w:t>
            </w:r>
          </w:p>
          <w:p w14:paraId="457A377F" w14:textId="13A2F5D0"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Бровари</w:t>
            </w:r>
            <w:proofErr w:type="spellEnd"/>
            <w:r w:rsidRPr="0024407F">
              <w:rPr>
                <w:rFonts w:ascii="Times New Roman" w:hAnsi="Times New Roman"/>
                <w:sz w:val="26"/>
                <w:szCs w:val="26"/>
                <w:lang w:val="ru-RU"/>
              </w:rPr>
              <w:t>,</w:t>
            </w:r>
          </w:p>
          <w:p w14:paraId="7CAFD029"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7FD1AA9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298AE3F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5 673,96</w:t>
            </w:r>
          </w:p>
        </w:tc>
      </w:tr>
      <w:tr w:rsidR="0024407F" w:rsidRPr="0024407F" w14:paraId="0A895282"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3AE9BA7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68</w:t>
            </w:r>
          </w:p>
        </w:tc>
        <w:tc>
          <w:tcPr>
            <w:tcW w:w="3118" w:type="dxa"/>
            <w:tcBorders>
              <w:top w:val="single" w:sz="4" w:space="0" w:color="auto"/>
              <w:left w:val="single" w:sz="4" w:space="0" w:color="auto"/>
              <w:bottom w:val="single" w:sz="4" w:space="0" w:color="auto"/>
              <w:right w:val="single" w:sz="4" w:space="0" w:color="auto"/>
            </w:tcBorders>
          </w:tcPr>
          <w:p w14:paraId="33A3298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боксу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молоді та </w:t>
            </w:r>
            <w:proofErr w:type="spellStart"/>
            <w:r w:rsidRPr="0024407F">
              <w:rPr>
                <w:rFonts w:ascii="Times New Roman" w:hAnsi="Times New Roman"/>
                <w:sz w:val="26"/>
                <w:szCs w:val="26"/>
                <w:lang w:val="ru-RU"/>
              </w:rPr>
              <w:t>жінок</w:t>
            </w:r>
            <w:proofErr w:type="spellEnd"/>
            <w:r w:rsidRPr="0024407F">
              <w:rPr>
                <w:rFonts w:ascii="Times New Roman" w:hAnsi="Times New Roman"/>
                <w:sz w:val="26"/>
                <w:szCs w:val="26"/>
                <w:lang w:val="ru-RU"/>
              </w:rPr>
              <w:t xml:space="preserve"> - молоді</w:t>
            </w:r>
          </w:p>
        </w:tc>
        <w:tc>
          <w:tcPr>
            <w:tcW w:w="3542" w:type="dxa"/>
            <w:tcBorders>
              <w:top w:val="single" w:sz="4" w:space="0" w:color="auto"/>
              <w:left w:val="single" w:sz="4" w:space="0" w:color="auto"/>
              <w:bottom w:val="single" w:sz="4" w:space="0" w:color="auto"/>
              <w:right w:val="single" w:sz="4" w:space="0" w:color="auto"/>
            </w:tcBorders>
          </w:tcPr>
          <w:p w14:paraId="157D89D2"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25.10.2025</w:t>
            </w:r>
          </w:p>
          <w:p w14:paraId="0C1D0C58" w14:textId="6DBCE0E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Бровари</w:t>
            </w:r>
            <w:proofErr w:type="spellEnd"/>
            <w:r w:rsidRPr="0024407F">
              <w:rPr>
                <w:rFonts w:ascii="Times New Roman" w:hAnsi="Times New Roman"/>
                <w:sz w:val="26"/>
                <w:szCs w:val="26"/>
                <w:lang w:val="ru-RU"/>
              </w:rPr>
              <w:t>,</w:t>
            </w:r>
          </w:p>
          <w:p w14:paraId="516F314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31C2828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0E165A0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5 673,96</w:t>
            </w:r>
          </w:p>
        </w:tc>
      </w:tr>
      <w:tr w:rsidR="0024407F" w:rsidRPr="0024407F" w14:paraId="7D8FC5F4" w14:textId="77777777" w:rsidTr="007E054D">
        <w:trPr>
          <w:trHeight w:val="277"/>
        </w:trPr>
        <w:tc>
          <w:tcPr>
            <w:tcW w:w="851" w:type="dxa"/>
            <w:gridSpan w:val="2"/>
            <w:tcBorders>
              <w:top w:val="single" w:sz="4" w:space="0" w:color="auto"/>
              <w:left w:val="single" w:sz="4" w:space="0" w:color="auto"/>
              <w:bottom w:val="single" w:sz="4" w:space="0" w:color="auto"/>
              <w:right w:val="single" w:sz="4" w:space="0" w:color="auto"/>
            </w:tcBorders>
          </w:tcPr>
          <w:p w14:paraId="512EF80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69</w:t>
            </w:r>
          </w:p>
        </w:tc>
        <w:tc>
          <w:tcPr>
            <w:tcW w:w="3118" w:type="dxa"/>
            <w:tcBorders>
              <w:top w:val="single" w:sz="4" w:space="0" w:color="auto"/>
              <w:left w:val="single" w:sz="4" w:space="0" w:color="auto"/>
              <w:bottom w:val="single" w:sz="4" w:space="0" w:color="auto"/>
              <w:right w:val="single" w:sz="4" w:space="0" w:color="auto"/>
            </w:tcBorders>
          </w:tcPr>
          <w:p w14:paraId="11EE043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турнірі</w:t>
            </w:r>
            <w:proofErr w:type="spellEnd"/>
            <w:r w:rsidRPr="0024407F">
              <w:rPr>
                <w:rFonts w:ascii="Times New Roman" w:hAnsi="Times New Roman"/>
                <w:sz w:val="26"/>
                <w:szCs w:val="26"/>
                <w:lang w:val="ru-RU"/>
              </w:rPr>
              <w:t xml:space="preserve"> з волейболу «</w:t>
            </w:r>
            <w:proofErr w:type="spellStart"/>
            <w:r w:rsidRPr="0024407F">
              <w:rPr>
                <w:rFonts w:ascii="Times New Roman" w:hAnsi="Times New Roman"/>
                <w:sz w:val="26"/>
                <w:szCs w:val="26"/>
                <w:lang w:val="ru-RU"/>
              </w:rPr>
              <w:t>Дитяча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ліга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дівчат</w:t>
            </w:r>
            <w:proofErr w:type="spellEnd"/>
            <w:r w:rsidRPr="0024407F">
              <w:rPr>
                <w:rFonts w:ascii="Times New Roman" w:hAnsi="Times New Roman"/>
                <w:sz w:val="26"/>
                <w:szCs w:val="26"/>
                <w:lang w:val="ru-RU"/>
              </w:rPr>
              <w:t xml:space="preserve"> 2008 - 2013 років </w:t>
            </w:r>
            <w:proofErr w:type="spellStart"/>
            <w:r w:rsidRPr="0024407F">
              <w:rPr>
                <w:rFonts w:ascii="Times New Roman" w:hAnsi="Times New Roman"/>
                <w:sz w:val="26"/>
                <w:szCs w:val="26"/>
                <w:lang w:val="ru-RU"/>
              </w:rPr>
              <w:t>народження</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молодших</w:t>
            </w:r>
            <w:proofErr w:type="spellEnd"/>
            <w:r w:rsidRPr="0024407F">
              <w:rPr>
                <w:rFonts w:ascii="Times New Roman" w:hAnsi="Times New Roman"/>
                <w:sz w:val="26"/>
                <w:szCs w:val="26"/>
                <w:lang w:val="ru-RU"/>
              </w:rPr>
              <w:t xml:space="preserve"> </w:t>
            </w:r>
            <w:r w:rsidRPr="0024407F">
              <w:rPr>
                <w:rFonts w:ascii="Times New Roman" w:hAnsi="Times New Roman"/>
                <w:sz w:val="26"/>
                <w:szCs w:val="26"/>
                <w:lang w:val="ru-RU"/>
              </w:rPr>
              <w:lastRenderedPageBreak/>
              <w:t>сезону 2025</w:t>
            </w:r>
          </w:p>
        </w:tc>
        <w:tc>
          <w:tcPr>
            <w:tcW w:w="3542" w:type="dxa"/>
            <w:tcBorders>
              <w:top w:val="single" w:sz="4" w:space="0" w:color="auto"/>
              <w:left w:val="single" w:sz="4" w:space="0" w:color="auto"/>
              <w:bottom w:val="single" w:sz="4" w:space="0" w:color="auto"/>
              <w:right w:val="single" w:sz="4" w:space="0" w:color="auto"/>
            </w:tcBorders>
          </w:tcPr>
          <w:p w14:paraId="7324FD2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lastRenderedPageBreak/>
              <w:t>14.12.2025</w:t>
            </w:r>
          </w:p>
          <w:p w14:paraId="6D11E54A" w14:textId="020E2FC2"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Васильків</w:t>
            </w:r>
            <w:proofErr w:type="spellEnd"/>
            <w:r w:rsidRPr="0024407F">
              <w:rPr>
                <w:rFonts w:ascii="Times New Roman" w:hAnsi="Times New Roman"/>
                <w:sz w:val="26"/>
                <w:szCs w:val="26"/>
                <w:lang w:val="ru-RU"/>
              </w:rPr>
              <w:t>,</w:t>
            </w:r>
          </w:p>
          <w:p w14:paraId="6296336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обл</w:t>
            </w:r>
            <w:proofErr w:type="spellEnd"/>
          </w:p>
        </w:tc>
        <w:tc>
          <w:tcPr>
            <w:tcW w:w="1278" w:type="dxa"/>
            <w:tcBorders>
              <w:top w:val="single" w:sz="4" w:space="0" w:color="auto"/>
              <w:left w:val="single" w:sz="4" w:space="0" w:color="auto"/>
              <w:bottom w:val="single" w:sz="4" w:space="0" w:color="auto"/>
              <w:right w:val="single" w:sz="4" w:space="0" w:color="auto"/>
            </w:tcBorders>
          </w:tcPr>
          <w:p w14:paraId="373EE96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038E1A3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3 609,16</w:t>
            </w:r>
          </w:p>
        </w:tc>
      </w:tr>
      <w:tr w:rsidR="0024407F" w:rsidRPr="0024407F" w14:paraId="0CC18E91" w14:textId="77777777" w:rsidTr="0024407F">
        <w:trPr>
          <w:trHeight w:val="409"/>
        </w:trPr>
        <w:tc>
          <w:tcPr>
            <w:tcW w:w="10066" w:type="dxa"/>
            <w:gridSpan w:val="6"/>
            <w:tcBorders>
              <w:top w:val="single" w:sz="4" w:space="0" w:color="auto"/>
              <w:left w:val="single" w:sz="4" w:space="0" w:color="auto"/>
              <w:bottom w:val="single" w:sz="4" w:space="0" w:color="auto"/>
              <w:right w:val="single" w:sz="4" w:space="0" w:color="auto"/>
            </w:tcBorders>
          </w:tcPr>
          <w:p w14:paraId="0FAA2106"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Міські</w:t>
            </w:r>
            <w:proofErr w:type="spellEnd"/>
            <w:r w:rsidRPr="0024407F">
              <w:rPr>
                <w:rFonts w:ascii="Times New Roman" w:hAnsi="Times New Roman"/>
                <w:b/>
                <w:bCs/>
                <w:sz w:val="26"/>
                <w:szCs w:val="26"/>
                <w:lang w:val="ru-RU"/>
              </w:rPr>
              <w:t xml:space="preserve"> заходи</w:t>
            </w:r>
          </w:p>
        </w:tc>
      </w:tr>
      <w:tr w:rsidR="0024407F" w:rsidRPr="0024407F" w14:paraId="6FB13296" w14:textId="77777777" w:rsidTr="0024407F">
        <w:tc>
          <w:tcPr>
            <w:tcW w:w="10066" w:type="dxa"/>
            <w:gridSpan w:val="6"/>
            <w:tcBorders>
              <w:top w:val="single" w:sz="4" w:space="0" w:color="auto"/>
              <w:left w:val="single" w:sz="4" w:space="0" w:color="auto"/>
              <w:bottom w:val="single" w:sz="4" w:space="0" w:color="auto"/>
              <w:right w:val="single" w:sz="4" w:space="0" w:color="auto"/>
            </w:tcBorders>
            <w:hideMark/>
          </w:tcPr>
          <w:p w14:paraId="78870AAB"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Неолімпійські</w:t>
            </w:r>
            <w:proofErr w:type="spellEnd"/>
            <w:r w:rsidRPr="0024407F">
              <w:rPr>
                <w:rFonts w:ascii="Times New Roman" w:hAnsi="Times New Roman"/>
                <w:b/>
                <w:bCs/>
                <w:sz w:val="26"/>
                <w:szCs w:val="26"/>
                <w:lang w:val="ru-RU"/>
              </w:rPr>
              <w:t xml:space="preserve"> </w:t>
            </w:r>
            <w:proofErr w:type="spellStart"/>
            <w:r w:rsidRPr="0024407F">
              <w:rPr>
                <w:rFonts w:ascii="Times New Roman" w:hAnsi="Times New Roman"/>
                <w:b/>
                <w:bCs/>
                <w:sz w:val="26"/>
                <w:szCs w:val="26"/>
                <w:lang w:val="ru-RU"/>
              </w:rPr>
              <w:t>види</w:t>
            </w:r>
            <w:proofErr w:type="spellEnd"/>
            <w:r w:rsidRPr="0024407F">
              <w:rPr>
                <w:rFonts w:ascii="Times New Roman" w:hAnsi="Times New Roman"/>
                <w:b/>
                <w:bCs/>
                <w:sz w:val="26"/>
                <w:szCs w:val="26"/>
                <w:lang w:val="ru-RU"/>
              </w:rPr>
              <w:t xml:space="preserve"> спорту</w:t>
            </w:r>
          </w:p>
        </w:tc>
      </w:tr>
      <w:tr w:rsidR="0024407F" w:rsidRPr="0024407F" w14:paraId="0E72BC66" w14:textId="77777777" w:rsidTr="007E054D">
        <w:trPr>
          <w:trHeight w:val="686"/>
        </w:trPr>
        <w:tc>
          <w:tcPr>
            <w:tcW w:w="851" w:type="dxa"/>
            <w:gridSpan w:val="2"/>
            <w:tcBorders>
              <w:top w:val="single" w:sz="4" w:space="0" w:color="auto"/>
              <w:left w:val="single" w:sz="4" w:space="0" w:color="auto"/>
              <w:bottom w:val="single" w:sz="4" w:space="0" w:color="auto"/>
              <w:right w:val="single" w:sz="4" w:space="0" w:color="auto"/>
            </w:tcBorders>
          </w:tcPr>
          <w:p w14:paraId="7BEE970E"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70</w:t>
            </w:r>
          </w:p>
        </w:tc>
        <w:tc>
          <w:tcPr>
            <w:tcW w:w="3118" w:type="dxa"/>
            <w:tcBorders>
              <w:top w:val="single" w:sz="4" w:space="0" w:color="auto"/>
              <w:left w:val="single" w:sz="4" w:space="0" w:color="auto"/>
              <w:bottom w:val="single" w:sz="4" w:space="0" w:color="auto"/>
              <w:right w:val="single" w:sz="4" w:space="0" w:color="auto"/>
            </w:tcBorders>
            <w:vAlign w:val="center"/>
          </w:tcPr>
          <w:p w14:paraId="0B25E9F4"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w:t>
            </w:r>
            <w:proofErr w:type="spellEnd"/>
            <w:r w:rsidRPr="0024407F">
              <w:rPr>
                <w:rFonts w:ascii="Times New Roman" w:hAnsi="Times New Roman"/>
                <w:sz w:val="26"/>
                <w:szCs w:val="26"/>
                <w:lang w:val="ru-RU"/>
              </w:rPr>
              <w:t xml:space="preserve"> Обухівської міської територіальної громади з </w:t>
            </w:r>
            <w:proofErr w:type="spellStart"/>
            <w:r w:rsidRPr="0024407F">
              <w:rPr>
                <w:rFonts w:ascii="Times New Roman" w:hAnsi="Times New Roman"/>
                <w:sz w:val="26"/>
                <w:szCs w:val="26"/>
                <w:lang w:val="ru-RU"/>
              </w:rPr>
              <w:t>міні</w:t>
            </w:r>
            <w:proofErr w:type="spellEnd"/>
            <w:r w:rsidRPr="0024407F">
              <w:rPr>
                <w:rFonts w:ascii="Times New Roman" w:hAnsi="Times New Roman"/>
                <w:sz w:val="26"/>
                <w:szCs w:val="26"/>
                <w:lang w:val="ru-RU"/>
              </w:rPr>
              <w:t xml:space="preserve"> -футболу</w:t>
            </w:r>
          </w:p>
        </w:tc>
        <w:tc>
          <w:tcPr>
            <w:tcW w:w="3542" w:type="dxa"/>
            <w:tcBorders>
              <w:top w:val="single" w:sz="4" w:space="0" w:color="auto"/>
              <w:left w:val="single" w:sz="4" w:space="0" w:color="auto"/>
              <w:bottom w:val="single" w:sz="4" w:space="0" w:color="auto"/>
              <w:right w:val="single" w:sz="4" w:space="0" w:color="auto"/>
            </w:tcBorders>
            <w:vAlign w:val="center"/>
          </w:tcPr>
          <w:p w14:paraId="488CDE7A" w14:textId="754ACD8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01.03.2025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5F3FC7E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7 160</w:t>
            </w:r>
          </w:p>
        </w:tc>
        <w:tc>
          <w:tcPr>
            <w:tcW w:w="1277" w:type="dxa"/>
            <w:tcBorders>
              <w:top w:val="single" w:sz="4" w:space="0" w:color="auto"/>
              <w:left w:val="single" w:sz="4" w:space="0" w:color="auto"/>
              <w:bottom w:val="single" w:sz="4" w:space="0" w:color="auto"/>
              <w:right w:val="single" w:sz="4" w:space="0" w:color="auto"/>
            </w:tcBorders>
          </w:tcPr>
          <w:p w14:paraId="2CE5FEF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3 543,60</w:t>
            </w:r>
          </w:p>
        </w:tc>
      </w:tr>
      <w:tr w:rsidR="0024407F" w:rsidRPr="0024407F" w14:paraId="6A3A4C8E"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62B23BC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71</w:t>
            </w:r>
          </w:p>
        </w:tc>
        <w:tc>
          <w:tcPr>
            <w:tcW w:w="3118" w:type="dxa"/>
            <w:tcBorders>
              <w:top w:val="single" w:sz="4" w:space="0" w:color="auto"/>
              <w:left w:val="single" w:sz="4" w:space="0" w:color="auto"/>
              <w:bottom w:val="single" w:sz="4" w:space="0" w:color="auto"/>
              <w:right w:val="single" w:sz="4" w:space="0" w:color="auto"/>
            </w:tcBorders>
          </w:tcPr>
          <w:p w14:paraId="6AACB110"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Кубок Обухівської міської територіальної громади з </w:t>
            </w:r>
            <w:proofErr w:type="spellStart"/>
            <w:r w:rsidRPr="0024407F">
              <w:rPr>
                <w:rFonts w:ascii="Times New Roman" w:hAnsi="Times New Roman"/>
                <w:sz w:val="26"/>
                <w:szCs w:val="26"/>
                <w:lang w:val="ru-RU"/>
              </w:rPr>
              <w:t>міні</w:t>
            </w:r>
            <w:proofErr w:type="spellEnd"/>
            <w:r w:rsidRPr="0024407F">
              <w:rPr>
                <w:rFonts w:ascii="Times New Roman" w:hAnsi="Times New Roman"/>
                <w:sz w:val="26"/>
                <w:szCs w:val="26"/>
                <w:lang w:val="ru-RU"/>
              </w:rPr>
              <w:t xml:space="preserve"> -футболу</w:t>
            </w:r>
          </w:p>
        </w:tc>
        <w:tc>
          <w:tcPr>
            <w:tcW w:w="3542" w:type="dxa"/>
            <w:tcBorders>
              <w:top w:val="single" w:sz="4" w:space="0" w:color="auto"/>
              <w:left w:val="single" w:sz="4" w:space="0" w:color="auto"/>
              <w:bottom w:val="single" w:sz="4" w:space="0" w:color="auto"/>
              <w:right w:val="single" w:sz="4" w:space="0" w:color="auto"/>
            </w:tcBorders>
          </w:tcPr>
          <w:p w14:paraId="7E11963D" w14:textId="51BCEDF9"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02.03.2025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03BDA3C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5 720</w:t>
            </w:r>
          </w:p>
        </w:tc>
        <w:tc>
          <w:tcPr>
            <w:tcW w:w="1277" w:type="dxa"/>
            <w:tcBorders>
              <w:top w:val="single" w:sz="4" w:space="0" w:color="auto"/>
              <w:left w:val="single" w:sz="4" w:space="0" w:color="auto"/>
              <w:bottom w:val="single" w:sz="4" w:space="0" w:color="auto"/>
              <w:right w:val="single" w:sz="4" w:space="0" w:color="auto"/>
            </w:tcBorders>
          </w:tcPr>
          <w:p w14:paraId="1D41392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2 763,60</w:t>
            </w:r>
          </w:p>
        </w:tc>
      </w:tr>
      <w:tr w:rsidR="0024407F" w:rsidRPr="0024407F" w14:paraId="63AB80A8"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5997D70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72</w:t>
            </w:r>
          </w:p>
        </w:tc>
        <w:tc>
          <w:tcPr>
            <w:tcW w:w="3118" w:type="dxa"/>
            <w:tcBorders>
              <w:top w:val="single" w:sz="4" w:space="0" w:color="auto"/>
              <w:left w:val="single" w:sz="4" w:space="0" w:color="auto"/>
              <w:bottom w:val="single" w:sz="4" w:space="0" w:color="auto"/>
              <w:right w:val="single" w:sz="4" w:space="0" w:color="auto"/>
            </w:tcBorders>
          </w:tcPr>
          <w:p w14:paraId="3121E40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 - до</w:t>
            </w:r>
          </w:p>
        </w:tc>
        <w:tc>
          <w:tcPr>
            <w:tcW w:w="3542" w:type="dxa"/>
            <w:tcBorders>
              <w:top w:val="single" w:sz="4" w:space="0" w:color="auto"/>
              <w:left w:val="single" w:sz="4" w:space="0" w:color="auto"/>
              <w:bottom w:val="single" w:sz="4" w:space="0" w:color="auto"/>
              <w:right w:val="single" w:sz="4" w:space="0" w:color="auto"/>
            </w:tcBorders>
          </w:tcPr>
          <w:p w14:paraId="7C36370F" w14:textId="58024026"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16.03.2025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46EB3C1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32 410</w:t>
            </w:r>
          </w:p>
        </w:tc>
        <w:tc>
          <w:tcPr>
            <w:tcW w:w="1277" w:type="dxa"/>
            <w:tcBorders>
              <w:top w:val="single" w:sz="4" w:space="0" w:color="auto"/>
              <w:left w:val="single" w:sz="4" w:space="0" w:color="auto"/>
              <w:bottom w:val="single" w:sz="4" w:space="0" w:color="auto"/>
              <w:right w:val="single" w:sz="4" w:space="0" w:color="auto"/>
            </w:tcBorders>
          </w:tcPr>
          <w:p w14:paraId="496C880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14 353,50</w:t>
            </w:r>
          </w:p>
        </w:tc>
      </w:tr>
      <w:tr w:rsidR="0024407F" w:rsidRPr="0024407F" w14:paraId="18ADA404"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4573A07F"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73</w:t>
            </w:r>
          </w:p>
        </w:tc>
        <w:tc>
          <w:tcPr>
            <w:tcW w:w="3118" w:type="dxa"/>
            <w:tcBorders>
              <w:top w:val="single" w:sz="4" w:space="0" w:color="auto"/>
              <w:left w:val="single" w:sz="4" w:space="0" w:color="auto"/>
              <w:bottom w:val="single" w:sz="4" w:space="0" w:color="auto"/>
              <w:right w:val="single" w:sz="4" w:space="0" w:color="auto"/>
            </w:tcBorders>
          </w:tcPr>
          <w:p w14:paraId="7FE0FE7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Кубок міста Обухів з </w:t>
            </w:r>
            <w:proofErr w:type="spellStart"/>
            <w:r w:rsidRPr="0024407F">
              <w:rPr>
                <w:rFonts w:ascii="Times New Roman" w:hAnsi="Times New Roman"/>
                <w:sz w:val="26"/>
                <w:szCs w:val="26"/>
                <w:lang w:val="ru-RU"/>
              </w:rPr>
              <w:t>кікбоксингу</w:t>
            </w:r>
            <w:proofErr w:type="spellEnd"/>
            <w:r w:rsidRPr="0024407F">
              <w:rPr>
                <w:rFonts w:ascii="Times New Roman" w:hAnsi="Times New Roman"/>
                <w:sz w:val="26"/>
                <w:szCs w:val="26"/>
                <w:lang w:val="ru-RU"/>
              </w:rPr>
              <w:t xml:space="preserve"> ISKA</w:t>
            </w:r>
          </w:p>
        </w:tc>
        <w:tc>
          <w:tcPr>
            <w:tcW w:w="3542" w:type="dxa"/>
            <w:tcBorders>
              <w:top w:val="single" w:sz="4" w:space="0" w:color="auto"/>
              <w:left w:val="single" w:sz="4" w:space="0" w:color="auto"/>
              <w:bottom w:val="single" w:sz="4" w:space="0" w:color="auto"/>
              <w:right w:val="single" w:sz="4" w:space="0" w:color="auto"/>
            </w:tcBorders>
          </w:tcPr>
          <w:p w14:paraId="758E8B9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12.04.2025</w:t>
            </w:r>
          </w:p>
          <w:p w14:paraId="788D3B60" w14:textId="6963D1B6"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5D2BBBE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71D4414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18 100</w:t>
            </w:r>
          </w:p>
        </w:tc>
        <w:tc>
          <w:tcPr>
            <w:tcW w:w="1277" w:type="dxa"/>
            <w:tcBorders>
              <w:top w:val="single" w:sz="4" w:space="0" w:color="auto"/>
              <w:left w:val="single" w:sz="4" w:space="0" w:color="auto"/>
              <w:bottom w:val="single" w:sz="4" w:space="0" w:color="auto"/>
              <w:right w:val="single" w:sz="4" w:space="0" w:color="auto"/>
            </w:tcBorders>
          </w:tcPr>
          <w:p w14:paraId="76D9B2C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8 355,00</w:t>
            </w:r>
          </w:p>
        </w:tc>
      </w:tr>
      <w:tr w:rsidR="0024407F" w:rsidRPr="0024407F" w14:paraId="1BE404BC"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5879E7D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74</w:t>
            </w:r>
          </w:p>
        </w:tc>
        <w:tc>
          <w:tcPr>
            <w:tcW w:w="3118" w:type="dxa"/>
            <w:tcBorders>
              <w:top w:val="single" w:sz="4" w:space="0" w:color="auto"/>
              <w:left w:val="single" w:sz="4" w:space="0" w:color="auto"/>
              <w:bottom w:val="single" w:sz="4" w:space="0" w:color="auto"/>
              <w:right w:val="single" w:sz="4" w:space="0" w:color="auto"/>
            </w:tcBorders>
          </w:tcPr>
          <w:p w14:paraId="57BF503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Кубок міста Обухів з </w:t>
            </w:r>
            <w:proofErr w:type="spellStart"/>
            <w:r w:rsidRPr="0024407F">
              <w:rPr>
                <w:rFonts w:ascii="Times New Roman" w:hAnsi="Times New Roman"/>
                <w:sz w:val="26"/>
                <w:szCs w:val="26"/>
                <w:lang w:val="ru-RU"/>
              </w:rPr>
              <w:t>кіокушинкай</w:t>
            </w:r>
            <w:proofErr w:type="spellEnd"/>
            <w:r w:rsidRPr="0024407F">
              <w:rPr>
                <w:rFonts w:ascii="Times New Roman" w:hAnsi="Times New Roman"/>
                <w:sz w:val="26"/>
                <w:szCs w:val="26"/>
                <w:lang w:val="ru-RU"/>
              </w:rPr>
              <w:t xml:space="preserve"> карате у </w:t>
            </w:r>
            <w:proofErr w:type="spellStart"/>
            <w:r w:rsidRPr="0024407F">
              <w:rPr>
                <w:rFonts w:ascii="Times New Roman" w:hAnsi="Times New Roman"/>
                <w:sz w:val="26"/>
                <w:szCs w:val="26"/>
                <w:lang w:val="ru-RU"/>
              </w:rPr>
              <w:t>розділі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куміте</w:t>
            </w:r>
            <w:proofErr w:type="spellEnd"/>
          </w:p>
        </w:tc>
        <w:tc>
          <w:tcPr>
            <w:tcW w:w="3542" w:type="dxa"/>
            <w:tcBorders>
              <w:top w:val="single" w:sz="4" w:space="0" w:color="auto"/>
              <w:left w:val="single" w:sz="4" w:space="0" w:color="auto"/>
              <w:bottom w:val="single" w:sz="4" w:space="0" w:color="auto"/>
              <w:right w:val="single" w:sz="4" w:space="0" w:color="auto"/>
            </w:tcBorders>
          </w:tcPr>
          <w:p w14:paraId="6175EBAE" w14:textId="35712024"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12.04.2025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03DF62E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98 000</w:t>
            </w:r>
          </w:p>
        </w:tc>
        <w:tc>
          <w:tcPr>
            <w:tcW w:w="1277" w:type="dxa"/>
            <w:tcBorders>
              <w:top w:val="single" w:sz="4" w:space="0" w:color="auto"/>
              <w:left w:val="single" w:sz="4" w:space="0" w:color="auto"/>
              <w:bottom w:val="single" w:sz="4" w:space="0" w:color="auto"/>
              <w:right w:val="single" w:sz="4" w:space="0" w:color="auto"/>
            </w:tcBorders>
          </w:tcPr>
          <w:p w14:paraId="2BE218F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40 905,00</w:t>
            </w:r>
          </w:p>
        </w:tc>
      </w:tr>
      <w:tr w:rsidR="0024407F" w:rsidRPr="0024407F" w14:paraId="4FD75903"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15966DB3"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75</w:t>
            </w:r>
          </w:p>
        </w:tc>
        <w:tc>
          <w:tcPr>
            <w:tcW w:w="3118" w:type="dxa"/>
            <w:tcBorders>
              <w:top w:val="single" w:sz="4" w:space="0" w:color="auto"/>
              <w:left w:val="single" w:sz="4" w:space="0" w:color="auto"/>
              <w:bottom w:val="single" w:sz="4" w:space="0" w:color="auto"/>
              <w:right w:val="single" w:sz="4" w:space="0" w:color="auto"/>
            </w:tcBorders>
          </w:tcPr>
          <w:p w14:paraId="46FB37D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 – до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різних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вікових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категорій</w:t>
            </w:r>
            <w:proofErr w:type="spellEnd"/>
          </w:p>
        </w:tc>
        <w:tc>
          <w:tcPr>
            <w:tcW w:w="3542" w:type="dxa"/>
            <w:tcBorders>
              <w:top w:val="single" w:sz="4" w:space="0" w:color="auto"/>
              <w:left w:val="single" w:sz="4" w:space="0" w:color="auto"/>
              <w:bottom w:val="single" w:sz="4" w:space="0" w:color="auto"/>
              <w:right w:val="single" w:sz="4" w:space="0" w:color="auto"/>
            </w:tcBorders>
          </w:tcPr>
          <w:p w14:paraId="2E9A9F81" w14:textId="4FEAC391"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13.04.2025                                               м. Обухів, ДЮСШ</w:t>
            </w:r>
          </w:p>
        </w:tc>
        <w:tc>
          <w:tcPr>
            <w:tcW w:w="1278" w:type="dxa"/>
            <w:tcBorders>
              <w:top w:val="single" w:sz="4" w:space="0" w:color="auto"/>
              <w:left w:val="single" w:sz="4" w:space="0" w:color="auto"/>
              <w:bottom w:val="single" w:sz="4" w:space="0" w:color="auto"/>
              <w:right w:val="single" w:sz="4" w:space="0" w:color="auto"/>
            </w:tcBorders>
          </w:tcPr>
          <w:p w14:paraId="7CE5F49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17 150</w:t>
            </w:r>
          </w:p>
        </w:tc>
        <w:tc>
          <w:tcPr>
            <w:tcW w:w="1277" w:type="dxa"/>
            <w:tcBorders>
              <w:top w:val="single" w:sz="4" w:space="0" w:color="auto"/>
              <w:left w:val="single" w:sz="4" w:space="0" w:color="auto"/>
              <w:bottom w:val="single" w:sz="4" w:space="0" w:color="auto"/>
              <w:right w:val="single" w:sz="4" w:space="0" w:color="auto"/>
            </w:tcBorders>
          </w:tcPr>
          <w:p w14:paraId="1CE6730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7 471,50</w:t>
            </w:r>
          </w:p>
        </w:tc>
      </w:tr>
      <w:tr w:rsidR="0024407F" w:rsidRPr="0024407F" w14:paraId="37CE6D41"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137EABE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76</w:t>
            </w:r>
          </w:p>
        </w:tc>
        <w:tc>
          <w:tcPr>
            <w:tcW w:w="3118" w:type="dxa"/>
            <w:tcBorders>
              <w:top w:val="single" w:sz="4" w:space="0" w:color="auto"/>
              <w:left w:val="single" w:sz="4" w:space="0" w:color="auto"/>
              <w:bottom w:val="single" w:sz="4" w:space="0" w:color="auto"/>
              <w:right w:val="single" w:sz="4" w:space="0" w:color="auto"/>
            </w:tcBorders>
          </w:tcPr>
          <w:p w14:paraId="7D9547E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футболу </w:t>
            </w:r>
            <w:proofErr w:type="spellStart"/>
            <w:r w:rsidRPr="0024407F">
              <w:rPr>
                <w:rFonts w:ascii="Times New Roman" w:hAnsi="Times New Roman"/>
                <w:sz w:val="26"/>
                <w:szCs w:val="26"/>
                <w:lang w:val="ru-RU"/>
              </w:rPr>
              <w:t>присвячений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Всеукраїнському</w:t>
            </w:r>
            <w:proofErr w:type="spellEnd"/>
            <w:r w:rsidRPr="0024407F">
              <w:rPr>
                <w:rFonts w:ascii="Times New Roman" w:hAnsi="Times New Roman"/>
                <w:sz w:val="26"/>
                <w:szCs w:val="26"/>
                <w:lang w:val="ru-RU"/>
              </w:rPr>
              <w:t xml:space="preserve"> дню футболу</w:t>
            </w:r>
          </w:p>
        </w:tc>
        <w:tc>
          <w:tcPr>
            <w:tcW w:w="3542" w:type="dxa"/>
            <w:tcBorders>
              <w:top w:val="single" w:sz="4" w:space="0" w:color="auto"/>
              <w:left w:val="single" w:sz="4" w:space="0" w:color="auto"/>
              <w:bottom w:val="single" w:sz="4" w:space="0" w:color="auto"/>
              <w:right w:val="single" w:sz="4" w:space="0" w:color="auto"/>
            </w:tcBorders>
          </w:tcPr>
          <w:p w14:paraId="62F56A3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06.05.2025</w:t>
            </w:r>
          </w:p>
          <w:p w14:paraId="7BF8005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майданчик</w:t>
            </w:r>
            <w:proofErr w:type="spellEnd"/>
            <w:r w:rsidRPr="0024407F">
              <w:rPr>
                <w:rFonts w:ascii="Times New Roman" w:hAnsi="Times New Roman"/>
                <w:sz w:val="26"/>
                <w:szCs w:val="26"/>
                <w:lang w:val="ru-RU"/>
              </w:rPr>
              <w:t xml:space="preserve"> за адресою: </w:t>
            </w: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150, м. Обухів</w:t>
            </w:r>
          </w:p>
        </w:tc>
        <w:tc>
          <w:tcPr>
            <w:tcW w:w="1278" w:type="dxa"/>
            <w:tcBorders>
              <w:top w:val="single" w:sz="4" w:space="0" w:color="auto"/>
              <w:left w:val="single" w:sz="4" w:space="0" w:color="auto"/>
              <w:bottom w:val="single" w:sz="4" w:space="0" w:color="auto"/>
              <w:right w:val="single" w:sz="4" w:space="0" w:color="auto"/>
            </w:tcBorders>
          </w:tcPr>
          <w:p w14:paraId="7432E7D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5 890</w:t>
            </w:r>
          </w:p>
        </w:tc>
        <w:tc>
          <w:tcPr>
            <w:tcW w:w="1277" w:type="dxa"/>
            <w:tcBorders>
              <w:top w:val="single" w:sz="4" w:space="0" w:color="auto"/>
              <w:left w:val="single" w:sz="4" w:space="0" w:color="auto"/>
              <w:bottom w:val="single" w:sz="4" w:space="0" w:color="auto"/>
              <w:right w:val="single" w:sz="4" w:space="0" w:color="auto"/>
            </w:tcBorders>
          </w:tcPr>
          <w:p w14:paraId="5FF43CD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3009,6</w:t>
            </w:r>
          </w:p>
        </w:tc>
      </w:tr>
      <w:tr w:rsidR="0024407F" w:rsidRPr="0024407F" w14:paraId="7E1DF030"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0542211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77</w:t>
            </w:r>
          </w:p>
        </w:tc>
        <w:tc>
          <w:tcPr>
            <w:tcW w:w="3118" w:type="dxa"/>
            <w:tcBorders>
              <w:top w:val="single" w:sz="4" w:space="0" w:color="auto"/>
              <w:left w:val="single" w:sz="4" w:space="0" w:color="auto"/>
              <w:bottom w:val="single" w:sz="4" w:space="0" w:color="auto"/>
              <w:right w:val="single" w:sz="4" w:space="0" w:color="auto"/>
            </w:tcBorders>
          </w:tcPr>
          <w:p w14:paraId="54FC5E5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Змагання</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шахів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різних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вікових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груп</w:t>
            </w:r>
            <w:proofErr w:type="spellEnd"/>
          </w:p>
        </w:tc>
        <w:tc>
          <w:tcPr>
            <w:tcW w:w="3542" w:type="dxa"/>
            <w:tcBorders>
              <w:top w:val="single" w:sz="4" w:space="0" w:color="auto"/>
              <w:left w:val="single" w:sz="4" w:space="0" w:color="auto"/>
              <w:bottom w:val="single" w:sz="4" w:space="0" w:color="auto"/>
              <w:right w:val="single" w:sz="4" w:space="0" w:color="auto"/>
            </w:tcBorders>
          </w:tcPr>
          <w:p w14:paraId="70BB705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10.05.2025</w:t>
            </w:r>
          </w:p>
          <w:p w14:paraId="61D2944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669012D4" w14:textId="7C5D7E3E"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402F4C72"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71948DC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760</w:t>
            </w:r>
          </w:p>
        </w:tc>
        <w:tc>
          <w:tcPr>
            <w:tcW w:w="1277" w:type="dxa"/>
            <w:tcBorders>
              <w:top w:val="single" w:sz="4" w:space="0" w:color="auto"/>
              <w:left w:val="single" w:sz="4" w:space="0" w:color="auto"/>
              <w:bottom w:val="single" w:sz="4" w:space="0" w:color="auto"/>
              <w:right w:val="single" w:sz="4" w:space="0" w:color="auto"/>
            </w:tcBorders>
          </w:tcPr>
          <w:p w14:paraId="6B10C9E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414,3</w:t>
            </w:r>
          </w:p>
        </w:tc>
      </w:tr>
      <w:tr w:rsidR="0024407F" w:rsidRPr="0024407F" w14:paraId="134D5AC9"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5D9462D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78</w:t>
            </w:r>
          </w:p>
        </w:tc>
        <w:tc>
          <w:tcPr>
            <w:tcW w:w="3118" w:type="dxa"/>
            <w:tcBorders>
              <w:top w:val="single" w:sz="4" w:space="0" w:color="auto"/>
              <w:left w:val="single" w:sz="4" w:space="0" w:color="auto"/>
              <w:bottom w:val="single" w:sz="4" w:space="0" w:color="auto"/>
              <w:right w:val="single" w:sz="4" w:space="0" w:color="auto"/>
            </w:tcBorders>
          </w:tcPr>
          <w:p w14:paraId="20A0A042"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захід</w:t>
            </w:r>
            <w:proofErr w:type="spellEnd"/>
            <w:r w:rsidRPr="0024407F">
              <w:rPr>
                <w:rFonts w:ascii="Times New Roman" w:hAnsi="Times New Roman"/>
                <w:sz w:val="26"/>
                <w:szCs w:val="26"/>
                <w:lang w:val="ru-RU"/>
              </w:rPr>
              <w:t xml:space="preserve"> до </w:t>
            </w:r>
            <w:proofErr w:type="spellStart"/>
            <w:r w:rsidRPr="0024407F">
              <w:rPr>
                <w:rFonts w:ascii="Times New Roman" w:hAnsi="Times New Roman"/>
                <w:sz w:val="26"/>
                <w:szCs w:val="26"/>
                <w:lang w:val="ru-RU"/>
              </w:rPr>
              <w:t>Міжнародного</w:t>
            </w:r>
            <w:proofErr w:type="spellEnd"/>
            <w:r w:rsidRPr="0024407F">
              <w:rPr>
                <w:rFonts w:ascii="Times New Roman" w:hAnsi="Times New Roman"/>
                <w:sz w:val="26"/>
                <w:szCs w:val="26"/>
                <w:lang w:val="ru-RU"/>
              </w:rPr>
              <w:t xml:space="preserve"> дня </w:t>
            </w:r>
            <w:proofErr w:type="spellStart"/>
            <w:r w:rsidRPr="0024407F">
              <w:rPr>
                <w:rFonts w:ascii="Times New Roman" w:hAnsi="Times New Roman"/>
                <w:sz w:val="26"/>
                <w:szCs w:val="26"/>
                <w:lang w:val="ru-RU"/>
              </w:rPr>
              <w:t>захисту</w:t>
            </w:r>
            <w:proofErr w:type="spellEnd"/>
            <w:r w:rsidRPr="0024407F">
              <w:rPr>
                <w:rFonts w:ascii="Times New Roman" w:hAnsi="Times New Roman"/>
                <w:sz w:val="26"/>
                <w:szCs w:val="26"/>
                <w:lang w:val="ru-RU"/>
              </w:rPr>
              <w:t xml:space="preserve"> дітей</w:t>
            </w:r>
          </w:p>
        </w:tc>
        <w:tc>
          <w:tcPr>
            <w:tcW w:w="3542" w:type="dxa"/>
            <w:tcBorders>
              <w:top w:val="single" w:sz="4" w:space="0" w:color="auto"/>
              <w:left w:val="single" w:sz="4" w:space="0" w:color="auto"/>
              <w:bottom w:val="single" w:sz="4" w:space="0" w:color="auto"/>
              <w:right w:val="single" w:sz="4" w:space="0" w:color="auto"/>
            </w:tcBorders>
          </w:tcPr>
          <w:p w14:paraId="4D30C8C3" w14:textId="29C1184C"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31.05.2025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6392B0F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5180</w:t>
            </w:r>
          </w:p>
          <w:p w14:paraId="0D9AC7B3" w14:textId="77777777" w:rsidR="0024407F" w:rsidRPr="0024407F" w:rsidRDefault="0024407F" w:rsidP="00A9652C">
            <w:pPr>
              <w:overflowPunct/>
              <w:autoSpaceDE/>
              <w:autoSpaceDN/>
              <w:adjustRightInd/>
              <w:jc w:val="center"/>
              <w:rPr>
                <w:rFonts w:ascii="Times New Roman" w:hAnsi="Times New Roman"/>
                <w:sz w:val="26"/>
                <w:szCs w:val="26"/>
                <w:lang w:val="ru-RU"/>
              </w:rPr>
            </w:pPr>
          </w:p>
        </w:tc>
        <w:tc>
          <w:tcPr>
            <w:tcW w:w="1277" w:type="dxa"/>
            <w:tcBorders>
              <w:top w:val="single" w:sz="4" w:space="0" w:color="auto"/>
              <w:left w:val="single" w:sz="4" w:space="0" w:color="auto"/>
              <w:bottom w:val="single" w:sz="4" w:space="0" w:color="auto"/>
              <w:right w:val="single" w:sz="4" w:space="0" w:color="auto"/>
            </w:tcBorders>
          </w:tcPr>
          <w:p w14:paraId="05EBCFB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2392,8</w:t>
            </w:r>
          </w:p>
          <w:p w14:paraId="428C16A4" w14:textId="77777777" w:rsidR="0024407F" w:rsidRPr="0024407F" w:rsidRDefault="0024407F" w:rsidP="00A9652C">
            <w:pPr>
              <w:overflowPunct/>
              <w:autoSpaceDE/>
              <w:autoSpaceDN/>
              <w:adjustRightInd/>
              <w:jc w:val="center"/>
              <w:rPr>
                <w:rFonts w:ascii="Times New Roman" w:hAnsi="Times New Roman"/>
                <w:sz w:val="26"/>
                <w:szCs w:val="26"/>
                <w:lang w:val="ru-RU"/>
              </w:rPr>
            </w:pPr>
          </w:p>
        </w:tc>
      </w:tr>
      <w:tr w:rsidR="0024407F" w:rsidRPr="0024407F" w14:paraId="4C41D368"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19A0964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79</w:t>
            </w:r>
          </w:p>
        </w:tc>
        <w:tc>
          <w:tcPr>
            <w:tcW w:w="3118" w:type="dxa"/>
            <w:tcBorders>
              <w:top w:val="single" w:sz="4" w:space="0" w:color="auto"/>
              <w:left w:val="single" w:sz="4" w:space="0" w:color="auto"/>
              <w:bottom w:val="single" w:sz="4" w:space="0" w:color="auto"/>
              <w:right w:val="single" w:sz="4" w:space="0" w:color="auto"/>
            </w:tcBorders>
          </w:tcPr>
          <w:p w14:paraId="40B10F29"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w:t>
            </w:r>
            <w:proofErr w:type="spellEnd"/>
            <w:r w:rsidRPr="0024407F">
              <w:rPr>
                <w:rFonts w:ascii="Times New Roman" w:hAnsi="Times New Roman"/>
                <w:sz w:val="26"/>
                <w:szCs w:val="26"/>
                <w:lang w:val="ru-RU"/>
              </w:rPr>
              <w:t xml:space="preserve"> Обухівської міської територіальної громади з </w:t>
            </w:r>
            <w:proofErr w:type="spellStart"/>
            <w:r w:rsidRPr="0024407F">
              <w:rPr>
                <w:rFonts w:ascii="Times New Roman" w:hAnsi="Times New Roman"/>
                <w:sz w:val="26"/>
                <w:szCs w:val="26"/>
                <w:lang w:val="ru-RU"/>
              </w:rPr>
              <w:t>пауерліфтингу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Міцна</w:t>
            </w:r>
            <w:proofErr w:type="spellEnd"/>
            <w:r w:rsidRPr="0024407F">
              <w:rPr>
                <w:rFonts w:ascii="Times New Roman" w:hAnsi="Times New Roman"/>
                <w:sz w:val="26"/>
                <w:szCs w:val="26"/>
                <w:lang w:val="ru-RU"/>
              </w:rPr>
              <w:t xml:space="preserve"> громада»</w:t>
            </w:r>
          </w:p>
        </w:tc>
        <w:tc>
          <w:tcPr>
            <w:tcW w:w="3542" w:type="dxa"/>
            <w:tcBorders>
              <w:top w:val="single" w:sz="4" w:space="0" w:color="auto"/>
              <w:left w:val="single" w:sz="4" w:space="0" w:color="auto"/>
              <w:bottom w:val="single" w:sz="4" w:space="0" w:color="auto"/>
              <w:right w:val="single" w:sz="4" w:space="0" w:color="auto"/>
            </w:tcBorders>
          </w:tcPr>
          <w:p w14:paraId="639F5FAD" w14:textId="6FCDD42D"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07.06.2025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74264A2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18 100</w:t>
            </w:r>
          </w:p>
        </w:tc>
        <w:tc>
          <w:tcPr>
            <w:tcW w:w="1277" w:type="dxa"/>
            <w:tcBorders>
              <w:top w:val="single" w:sz="4" w:space="0" w:color="auto"/>
              <w:left w:val="single" w:sz="4" w:space="0" w:color="auto"/>
              <w:bottom w:val="single" w:sz="4" w:space="0" w:color="auto"/>
              <w:right w:val="single" w:sz="4" w:space="0" w:color="auto"/>
            </w:tcBorders>
          </w:tcPr>
          <w:p w14:paraId="7BF6F5D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8 235</w:t>
            </w:r>
          </w:p>
        </w:tc>
      </w:tr>
      <w:tr w:rsidR="0024407F" w:rsidRPr="0024407F" w14:paraId="61414FC9" w14:textId="77777777" w:rsidTr="007E054D">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580D55"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80</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1043379"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Фестиваль з футболу до </w:t>
            </w:r>
            <w:proofErr w:type="spellStart"/>
            <w:r w:rsidRPr="0024407F">
              <w:rPr>
                <w:rFonts w:ascii="Times New Roman" w:hAnsi="Times New Roman"/>
                <w:sz w:val="26"/>
                <w:szCs w:val="26"/>
                <w:lang w:val="ru-RU"/>
              </w:rPr>
              <w:t>Міжнародного</w:t>
            </w:r>
            <w:proofErr w:type="spellEnd"/>
            <w:r w:rsidRPr="0024407F">
              <w:rPr>
                <w:rFonts w:ascii="Times New Roman" w:hAnsi="Times New Roman"/>
                <w:sz w:val="26"/>
                <w:szCs w:val="26"/>
                <w:lang w:val="ru-RU"/>
              </w:rPr>
              <w:t xml:space="preserve"> дня </w:t>
            </w:r>
            <w:proofErr w:type="spellStart"/>
            <w:r w:rsidRPr="0024407F">
              <w:rPr>
                <w:rFonts w:ascii="Times New Roman" w:hAnsi="Times New Roman"/>
                <w:sz w:val="26"/>
                <w:szCs w:val="26"/>
                <w:lang w:val="ru-RU"/>
              </w:rPr>
              <w:t>захисту</w:t>
            </w:r>
            <w:proofErr w:type="spellEnd"/>
            <w:r w:rsidRPr="0024407F">
              <w:rPr>
                <w:rFonts w:ascii="Times New Roman" w:hAnsi="Times New Roman"/>
                <w:sz w:val="26"/>
                <w:szCs w:val="26"/>
                <w:lang w:val="ru-RU"/>
              </w:rPr>
              <w:t xml:space="preserve"> дітей</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6937684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03.07.2025</w:t>
            </w:r>
          </w:p>
          <w:p w14:paraId="0DA80B9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02D06DC1" w14:textId="4651C7DF"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110F41C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115C5AA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F0D6DF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4104</w:t>
            </w:r>
          </w:p>
        </w:tc>
      </w:tr>
      <w:tr w:rsidR="0024407F" w:rsidRPr="0024407F" w14:paraId="66542D75"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19EB9CC"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81</w:t>
            </w:r>
          </w:p>
        </w:tc>
        <w:tc>
          <w:tcPr>
            <w:tcW w:w="3118" w:type="dxa"/>
            <w:tcBorders>
              <w:top w:val="single" w:sz="4" w:space="0" w:color="auto"/>
              <w:left w:val="single" w:sz="4" w:space="0" w:color="auto"/>
              <w:bottom w:val="single" w:sz="4" w:space="0" w:color="auto"/>
              <w:right w:val="single" w:sz="4" w:space="0" w:color="auto"/>
            </w:tcBorders>
          </w:tcPr>
          <w:p w14:paraId="614A908A"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весняний</w:t>
            </w:r>
            <w:proofErr w:type="spellEnd"/>
            <w:r w:rsidRPr="0024407F">
              <w:rPr>
                <w:rFonts w:ascii="Times New Roman" w:hAnsi="Times New Roman"/>
                <w:sz w:val="26"/>
                <w:szCs w:val="26"/>
                <w:lang w:val="ru-RU"/>
              </w:rPr>
              <w:t xml:space="preserve"> кубок з футболу</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0497D84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02.08.2025</w:t>
            </w:r>
          </w:p>
          <w:p w14:paraId="5050BC9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майданчик</w:t>
            </w:r>
            <w:proofErr w:type="spellEnd"/>
            <w:r w:rsidRPr="0024407F">
              <w:rPr>
                <w:rFonts w:ascii="Times New Roman" w:hAnsi="Times New Roman"/>
                <w:sz w:val="26"/>
                <w:szCs w:val="26"/>
                <w:lang w:val="ru-RU"/>
              </w:rPr>
              <w:t xml:space="preserve"> с. </w:t>
            </w:r>
            <w:proofErr w:type="spellStart"/>
            <w:r w:rsidRPr="0024407F">
              <w:rPr>
                <w:rFonts w:ascii="Times New Roman" w:hAnsi="Times New Roman"/>
                <w:sz w:val="26"/>
                <w:szCs w:val="26"/>
                <w:lang w:val="ru-RU"/>
              </w:rPr>
              <w:t>Слобідка</w:t>
            </w:r>
            <w:proofErr w:type="spellEnd"/>
          </w:p>
        </w:tc>
        <w:tc>
          <w:tcPr>
            <w:tcW w:w="1278" w:type="dxa"/>
            <w:tcBorders>
              <w:top w:val="single" w:sz="4" w:space="0" w:color="auto"/>
              <w:left w:val="single" w:sz="4" w:space="0" w:color="auto"/>
              <w:bottom w:val="single" w:sz="4" w:space="0" w:color="auto"/>
              <w:right w:val="single" w:sz="4" w:space="0" w:color="auto"/>
            </w:tcBorders>
          </w:tcPr>
          <w:p w14:paraId="44609BF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5 890</w:t>
            </w:r>
          </w:p>
        </w:tc>
        <w:tc>
          <w:tcPr>
            <w:tcW w:w="1277" w:type="dxa"/>
            <w:tcBorders>
              <w:top w:val="single" w:sz="4" w:space="0" w:color="auto"/>
              <w:left w:val="single" w:sz="4" w:space="0" w:color="auto"/>
              <w:bottom w:val="single" w:sz="4" w:space="0" w:color="auto"/>
              <w:right w:val="single" w:sz="4" w:space="0" w:color="auto"/>
            </w:tcBorders>
          </w:tcPr>
          <w:p w14:paraId="494B3C4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3 009,6</w:t>
            </w:r>
          </w:p>
        </w:tc>
      </w:tr>
      <w:tr w:rsidR="0024407F" w:rsidRPr="0024407F" w14:paraId="38919EFE"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4660CE2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82</w:t>
            </w:r>
          </w:p>
        </w:tc>
        <w:tc>
          <w:tcPr>
            <w:tcW w:w="3118" w:type="dxa"/>
            <w:tcBorders>
              <w:top w:val="single" w:sz="4" w:space="0" w:color="auto"/>
              <w:left w:val="single" w:sz="4" w:space="0" w:color="auto"/>
              <w:bottom w:val="single" w:sz="4" w:space="0" w:color="auto"/>
              <w:right w:val="single" w:sz="4" w:space="0" w:color="auto"/>
            </w:tcBorders>
          </w:tcPr>
          <w:p w14:paraId="0AD1702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із стрітболу 3/3 GHETTO JAM</w:t>
            </w:r>
          </w:p>
        </w:tc>
        <w:tc>
          <w:tcPr>
            <w:tcW w:w="3542" w:type="dxa"/>
            <w:tcBorders>
              <w:top w:val="single" w:sz="4" w:space="0" w:color="auto"/>
              <w:left w:val="single" w:sz="4" w:space="0" w:color="auto"/>
              <w:bottom w:val="single" w:sz="4" w:space="0" w:color="auto"/>
              <w:right w:val="single" w:sz="4" w:space="0" w:color="auto"/>
            </w:tcBorders>
          </w:tcPr>
          <w:p w14:paraId="1FC96F87" w14:textId="4A6D83DD"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03.08.2025                                               Обухів, </w:t>
            </w:r>
            <w:proofErr w:type="spellStart"/>
            <w:r w:rsidRPr="0024407F">
              <w:rPr>
                <w:rFonts w:ascii="Times New Roman" w:hAnsi="Times New Roman"/>
                <w:sz w:val="26"/>
                <w:szCs w:val="26"/>
                <w:lang w:val="ru-RU"/>
              </w:rPr>
              <w:t>баскетбольний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lastRenderedPageBreak/>
              <w:t>майданчик</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Академічного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ліцею</w:t>
            </w:r>
            <w:proofErr w:type="spellEnd"/>
            <w:r w:rsidRPr="0024407F">
              <w:rPr>
                <w:rFonts w:ascii="Times New Roman" w:hAnsi="Times New Roman"/>
                <w:sz w:val="26"/>
                <w:szCs w:val="26"/>
                <w:lang w:val="ru-RU"/>
              </w:rPr>
              <w:t xml:space="preserve"> №3</w:t>
            </w:r>
          </w:p>
        </w:tc>
        <w:tc>
          <w:tcPr>
            <w:tcW w:w="1278" w:type="dxa"/>
            <w:tcBorders>
              <w:top w:val="single" w:sz="4" w:space="0" w:color="auto"/>
              <w:left w:val="single" w:sz="4" w:space="0" w:color="auto"/>
              <w:bottom w:val="single" w:sz="4" w:space="0" w:color="auto"/>
              <w:right w:val="single" w:sz="4" w:space="0" w:color="auto"/>
            </w:tcBorders>
          </w:tcPr>
          <w:p w14:paraId="0DC8473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lastRenderedPageBreak/>
              <w:t>3 500</w:t>
            </w:r>
          </w:p>
        </w:tc>
        <w:tc>
          <w:tcPr>
            <w:tcW w:w="1277" w:type="dxa"/>
            <w:tcBorders>
              <w:top w:val="single" w:sz="4" w:space="0" w:color="auto"/>
              <w:left w:val="single" w:sz="4" w:space="0" w:color="auto"/>
              <w:bottom w:val="single" w:sz="4" w:space="0" w:color="auto"/>
              <w:right w:val="single" w:sz="4" w:space="0" w:color="auto"/>
            </w:tcBorders>
          </w:tcPr>
          <w:p w14:paraId="5760D32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1 952,4</w:t>
            </w:r>
          </w:p>
        </w:tc>
      </w:tr>
      <w:tr w:rsidR="0024407F" w:rsidRPr="0024407F" w14:paraId="7B12D634"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458D3A9C"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83</w:t>
            </w:r>
          </w:p>
        </w:tc>
        <w:tc>
          <w:tcPr>
            <w:tcW w:w="3118" w:type="dxa"/>
            <w:tcBorders>
              <w:top w:val="single" w:sz="4" w:space="0" w:color="auto"/>
              <w:left w:val="single" w:sz="4" w:space="0" w:color="auto"/>
              <w:bottom w:val="single" w:sz="4" w:space="0" w:color="auto"/>
              <w:right w:val="single" w:sz="4" w:space="0" w:color="auto"/>
            </w:tcBorders>
          </w:tcPr>
          <w:p w14:paraId="560E3F5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футболу </w:t>
            </w:r>
            <w:proofErr w:type="spellStart"/>
            <w:r w:rsidRPr="0024407F">
              <w:rPr>
                <w:rFonts w:ascii="Times New Roman" w:hAnsi="Times New Roman"/>
                <w:sz w:val="26"/>
                <w:szCs w:val="26"/>
                <w:lang w:val="ru-RU"/>
              </w:rPr>
              <w:t>присвячений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Всеукраїнському</w:t>
            </w:r>
            <w:proofErr w:type="spellEnd"/>
            <w:r w:rsidRPr="0024407F">
              <w:rPr>
                <w:rFonts w:ascii="Times New Roman" w:hAnsi="Times New Roman"/>
                <w:sz w:val="26"/>
                <w:szCs w:val="26"/>
                <w:lang w:val="ru-RU"/>
              </w:rPr>
              <w:t xml:space="preserve"> дню футболу</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14:paraId="7BA0260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17.08.2025</w:t>
            </w:r>
          </w:p>
          <w:p w14:paraId="49DF89F9"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1FBCEE8D" w14:textId="6668848F"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2E184993"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74CB68A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15 100</w:t>
            </w:r>
          </w:p>
        </w:tc>
        <w:tc>
          <w:tcPr>
            <w:tcW w:w="1277" w:type="dxa"/>
            <w:tcBorders>
              <w:top w:val="single" w:sz="4" w:space="0" w:color="auto"/>
              <w:left w:val="single" w:sz="4" w:space="0" w:color="auto"/>
              <w:bottom w:val="single" w:sz="4" w:space="0" w:color="auto"/>
              <w:right w:val="single" w:sz="4" w:space="0" w:color="auto"/>
            </w:tcBorders>
          </w:tcPr>
          <w:p w14:paraId="3A7A260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7 807,2</w:t>
            </w:r>
          </w:p>
        </w:tc>
      </w:tr>
      <w:tr w:rsidR="0024407F" w:rsidRPr="0024407F" w14:paraId="1CD049FF"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1CB0710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84</w:t>
            </w:r>
          </w:p>
        </w:tc>
        <w:tc>
          <w:tcPr>
            <w:tcW w:w="3118" w:type="dxa"/>
            <w:tcBorders>
              <w:top w:val="single" w:sz="4" w:space="0" w:color="auto"/>
              <w:left w:val="single" w:sz="4" w:space="0" w:color="auto"/>
              <w:bottom w:val="single" w:sz="4" w:space="0" w:color="auto"/>
              <w:right w:val="single" w:sz="4" w:space="0" w:color="auto"/>
            </w:tcBorders>
          </w:tcPr>
          <w:p w14:paraId="37ED790E"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Чоловічий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вуличного</w:t>
            </w:r>
            <w:proofErr w:type="spellEnd"/>
            <w:r w:rsidRPr="0024407F">
              <w:rPr>
                <w:rFonts w:ascii="Times New Roman" w:hAnsi="Times New Roman"/>
                <w:sz w:val="26"/>
                <w:szCs w:val="26"/>
                <w:lang w:val="ru-RU"/>
              </w:rPr>
              <w:t xml:space="preserve"> баскетболу 3/3 до Дня молоді та Дня </w:t>
            </w:r>
            <w:proofErr w:type="spellStart"/>
            <w:r w:rsidRPr="0024407F">
              <w:rPr>
                <w:rFonts w:ascii="Times New Roman" w:hAnsi="Times New Roman"/>
                <w:sz w:val="26"/>
                <w:szCs w:val="26"/>
                <w:lang w:val="ru-RU"/>
              </w:rPr>
              <w:t>Незалежності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shd w:val="clear" w:color="auto" w:fill="FFFFFF"/>
          </w:tcPr>
          <w:p w14:paraId="2C49E18F" w14:textId="52B24288"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23.08.2025                                               м. Обухів, </w:t>
            </w:r>
            <w:proofErr w:type="spellStart"/>
            <w:r w:rsidRPr="0024407F">
              <w:rPr>
                <w:rFonts w:ascii="Times New Roman" w:hAnsi="Times New Roman"/>
                <w:sz w:val="26"/>
                <w:szCs w:val="26"/>
                <w:lang w:val="ru-RU"/>
              </w:rPr>
              <w:t>баскетбольний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майданчик</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Академічного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ліцею</w:t>
            </w:r>
            <w:proofErr w:type="spellEnd"/>
            <w:r w:rsidRPr="0024407F">
              <w:rPr>
                <w:rFonts w:ascii="Times New Roman" w:hAnsi="Times New Roman"/>
                <w:sz w:val="26"/>
                <w:szCs w:val="26"/>
                <w:lang w:val="ru-RU"/>
              </w:rPr>
              <w:t xml:space="preserve"> №3</w:t>
            </w:r>
          </w:p>
        </w:tc>
        <w:tc>
          <w:tcPr>
            <w:tcW w:w="1278" w:type="dxa"/>
            <w:tcBorders>
              <w:top w:val="single" w:sz="4" w:space="0" w:color="auto"/>
              <w:left w:val="single" w:sz="4" w:space="0" w:color="auto"/>
              <w:bottom w:val="single" w:sz="4" w:space="0" w:color="auto"/>
              <w:right w:val="single" w:sz="4" w:space="0" w:color="auto"/>
            </w:tcBorders>
          </w:tcPr>
          <w:p w14:paraId="295EEBC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2 850</w:t>
            </w:r>
          </w:p>
        </w:tc>
        <w:tc>
          <w:tcPr>
            <w:tcW w:w="1277" w:type="dxa"/>
            <w:tcBorders>
              <w:top w:val="single" w:sz="4" w:space="0" w:color="auto"/>
              <w:left w:val="single" w:sz="4" w:space="0" w:color="auto"/>
              <w:bottom w:val="single" w:sz="4" w:space="0" w:color="auto"/>
              <w:right w:val="single" w:sz="4" w:space="0" w:color="auto"/>
            </w:tcBorders>
          </w:tcPr>
          <w:p w14:paraId="39877640"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1 352,4</w:t>
            </w:r>
          </w:p>
        </w:tc>
      </w:tr>
      <w:tr w:rsidR="0024407F" w:rsidRPr="0024407F" w14:paraId="7929B730"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DB37FD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85</w:t>
            </w:r>
          </w:p>
        </w:tc>
        <w:tc>
          <w:tcPr>
            <w:tcW w:w="3118" w:type="dxa"/>
            <w:tcBorders>
              <w:top w:val="single" w:sz="4" w:space="0" w:color="auto"/>
              <w:left w:val="single" w:sz="4" w:space="0" w:color="auto"/>
              <w:bottom w:val="single" w:sz="4" w:space="0" w:color="auto"/>
              <w:right w:val="single" w:sz="4" w:space="0" w:color="auto"/>
            </w:tcBorders>
          </w:tcPr>
          <w:p w14:paraId="6A3B805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футболу пам’яті Павла Литвиненка</w:t>
            </w:r>
          </w:p>
        </w:tc>
        <w:tc>
          <w:tcPr>
            <w:tcW w:w="3542" w:type="dxa"/>
            <w:tcBorders>
              <w:top w:val="single" w:sz="4" w:space="0" w:color="auto"/>
              <w:left w:val="single" w:sz="4" w:space="0" w:color="auto"/>
              <w:bottom w:val="single" w:sz="4" w:space="0" w:color="auto"/>
              <w:right w:val="single" w:sz="4" w:space="0" w:color="auto"/>
            </w:tcBorders>
          </w:tcPr>
          <w:p w14:paraId="07B87157" w14:textId="1BAF3A6B"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24.08.2025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49E0CC41"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5 700</w:t>
            </w:r>
          </w:p>
        </w:tc>
        <w:tc>
          <w:tcPr>
            <w:tcW w:w="1277" w:type="dxa"/>
            <w:tcBorders>
              <w:top w:val="single" w:sz="4" w:space="0" w:color="auto"/>
              <w:left w:val="single" w:sz="4" w:space="0" w:color="auto"/>
              <w:bottom w:val="single" w:sz="4" w:space="0" w:color="auto"/>
              <w:right w:val="single" w:sz="4" w:space="0" w:color="auto"/>
            </w:tcBorders>
          </w:tcPr>
          <w:p w14:paraId="5008B58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2 872,80</w:t>
            </w:r>
          </w:p>
        </w:tc>
      </w:tr>
      <w:tr w:rsidR="0024407F" w:rsidRPr="0024407F" w14:paraId="7CD0E59F"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5065ABE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86</w:t>
            </w:r>
          </w:p>
        </w:tc>
        <w:tc>
          <w:tcPr>
            <w:tcW w:w="3118" w:type="dxa"/>
            <w:tcBorders>
              <w:top w:val="single" w:sz="4" w:space="0" w:color="auto"/>
              <w:left w:val="single" w:sz="4" w:space="0" w:color="auto"/>
              <w:bottom w:val="single" w:sz="4" w:space="0" w:color="auto"/>
              <w:right w:val="single" w:sz="4" w:space="0" w:color="auto"/>
            </w:tcBorders>
          </w:tcPr>
          <w:p w14:paraId="6780229E" w14:textId="5DE1C42E"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p>
          <w:p w14:paraId="39BCEA9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літній</w:t>
            </w:r>
            <w:proofErr w:type="spellEnd"/>
            <w:r w:rsidRPr="0024407F">
              <w:rPr>
                <w:rFonts w:ascii="Times New Roman" w:hAnsi="Times New Roman"/>
                <w:sz w:val="26"/>
                <w:szCs w:val="26"/>
                <w:lang w:val="ru-RU"/>
              </w:rPr>
              <w:t xml:space="preserve"> кубок з футболу</w:t>
            </w:r>
          </w:p>
        </w:tc>
        <w:tc>
          <w:tcPr>
            <w:tcW w:w="3542" w:type="dxa"/>
            <w:tcBorders>
              <w:top w:val="single" w:sz="4" w:space="0" w:color="auto"/>
              <w:left w:val="single" w:sz="4" w:space="0" w:color="auto"/>
              <w:bottom w:val="single" w:sz="4" w:space="0" w:color="auto"/>
              <w:right w:val="single" w:sz="4" w:space="0" w:color="auto"/>
            </w:tcBorders>
          </w:tcPr>
          <w:p w14:paraId="1F8102AB" w14:textId="2C60DAA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23.09.2025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3350231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5 890</w:t>
            </w:r>
          </w:p>
        </w:tc>
        <w:tc>
          <w:tcPr>
            <w:tcW w:w="1277" w:type="dxa"/>
            <w:tcBorders>
              <w:top w:val="single" w:sz="4" w:space="0" w:color="auto"/>
              <w:left w:val="single" w:sz="4" w:space="0" w:color="auto"/>
              <w:bottom w:val="single" w:sz="4" w:space="0" w:color="auto"/>
              <w:right w:val="single" w:sz="4" w:space="0" w:color="auto"/>
            </w:tcBorders>
          </w:tcPr>
          <w:p w14:paraId="245F732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3 009,6</w:t>
            </w:r>
          </w:p>
        </w:tc>
      </w:tr>
      <w:tr w:rsidR="0024407F" w:rsidRPr="0024407F" w14:paraId="061B6F35"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505F1C8"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87</w:t>
            </w:r>
          </w:p>
        </w:tc>
        <w:tc>
          <w:tcPr>
            <w:tcW w:w="3118" w:type="dxa"/>
            <w:tcBorders>
              <w:top w:val="single" w:sz="4" w:space="0" w:color="auto"/>
              <w:left w:val="single" w:sz="4" w:space="0" w:color="auto"/>
              <w:bottom w:val="single" w:sz="4" w:space="0" w:color="auto"/>
              <w:right w:val="single" w:sz="4" w:space="0" w:color="auto"/>
            </w:tcBorders>
          </w:tcPr>
          <w:p w14:paraId="00196A9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футболу до Дня </w:t>
            </w:r>
            <w:proofErr w:type="spellStart"/>
            <w:r w:rsidRPr="0024407F">
              <w:rPr>
                <w:rFonts w:ascii="Times New Roman" w:hAnsi="Times New Roman"/>
                <w:sz w:val="26"/>
                <w:szCs w:val="26"/>
                <w:lang w:val="ru-RU"/>
              </w:rPr>
              <w:t>Захисників</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Захисниць</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6A1AC9BE" w14:textId="1AB068CC"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22.10.2025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20BA624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11000</w:t>
            </w:r>
          </w:p>
        </w:tc>
        <w:tc>
          <w:tcPr>
            <w:tcW w:w="1277" w:type="dxa"/>
            <w:tcBorders>
              <w:top w:val="single" w:sz="4" w:space="0" w:color="auto"/>
              <w:left w:val="single" w:sz="4" w:space="0" w:color="auto"/>
              <w:bottom w:val="single" w:sz="4" w:space="0" w:color="auto"/>
              <w:right w:val="single" w:sz="4" w:space="0" w:color="auto"/>
            </w:tcBorders>
          </w:tcPr>
          <w:p w14:paraId="2959269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5299,2</w:t>
            </w:r>
          </w:p>
          <w:p w14:paraId="5C2B59A8" w14:textId="77777777" w:rsidR="0024407F" w:rsidRPr="0024407F" w:rsidRDefault="0024407F" w:rsidP="00A9652C">
            <w:pPr>
              <w:overflowPunct/>
              <w:autoSpaceDE/>
              <w:autoSpaceDN/>
              <w:adjustRightInd/>
              <w:jc w:val="center"/>
              <w:rPr>
                <w:rFonts w:ascii="Times New Roman" w:hAnsi="Times New Roman"/>
                <w:sz w:val="26"/>
                <w:szCs w:val="26"/>
                <w:lang w:val="ru-RU"/>
              </w:rPr>
            </w:pPr>
          </w:p>
        </w:tc>
      </w:tr>
      <w:tr w:rsidR="0024407F" w:rsidRPr="0024407F" w14:paraId="59EA4BA9"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6585EA51"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88</w:t>
            </w:r>
          </w:p>
        </w:tc>
        <w:tc>
          <w:tcPr>
            <w:tcW w:w="3118" w:type="dxa"/>
            <w:tcBorders>
              <w:top w:val="single" w:sz="4" w:space="0" w:color="auto"/>
              <w:left w:val="single" w:sz="4" w:space="0" w:color="auto"/>
              <w:bottom w:val="single" w:sz="4" w:space="0" w:color="auto"/>
              <w:right w:val="single" w:sz="4" w:space="0" w:color="auto"/>
            </w:tcBorders>
          </w:tcPr>
          <w:p w14:paraId="5D7B09C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w:t>
            </w:r>
            <w:proofErr w:type="spellEnd"/>
            <w:r w:rsidRPr="0024407F">
              <w:rPr>
                <w:rFonts w:ascii="Times New Roman" w:hAnsi="Times New Roman"/>
                <w:sz w:val="26"/>
                <w:szCs w:val="26"/>
                <w:lang w:val="ru-RU"/>
              </w:rPr>
              <w:t xml:space="preserve"> міста Обухів з </w:t>
            </w:r>
            <w:proofErr w:type="spellStart"/>
            <w:r w:rsidRPr="0024407F">
              <w:rPr>
                <w:rFonts w:ascii="Times New Roman" w:hAnsi="Times New Roman"/>
                <w:sz w:val="26"/>
                <w:szCs w:val="26"/>
                <w:lang w:val="ru-RU"/>
              </w:rPr>
              <w:t>кікбоксингу</w:t>
            </w:r>
            <w:proofErr w:type="spellEnd"/>
            <w:r w:rsidRPr="0024407F">
              <w:rPr>
                <w:rFonts w:ascii="Times New Roman" w:hAnsi="Times New Roman"/>
                <w:sz w:val="26"/>
                <w:szCs w:val="26"/>
                <w:lang w:val="ru-RU"/>
              </w:rPr>
              <w:t xml:space="preserve"> ISKA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дітей, юнаків та </w:t>
            </w:r>
            <w:proofErr w:type="spellStart"/>
            <w:r w:rsidRPr="0024407F">
              <w:rPr>
                <w:rFonts w:ascii="Times New Roman" w:hAnsi="Times New Roman"/>
                <w:sz w:val="26"/>
                <w:szCs w:val="26"/>
                <w:lang w:val="ru-RU"/>
              </w:rPr>
              <w:t>дорослих</w:t>
            </w:r>
            <w:proofErr w:type="spellEnd"/>
          </w:p>
        </w:tc>
        <w:tc>
          <w:tcPr>
            <w:tcW w:w="3542" w:type="dxa"/>
            <w:tcBorders>
              <w:top w:val="single" w:sz="4" w:space="0" w:color="auto"/>
              <w:left w:val="single" w:sz="4" w:space="0" w:color="auto"/>
              <w:bottom w:val="single" w:sz="4" w:space="0" w:color="auto"/>
              <w:right w:val="single" w:sz="4" w:space="0" w:color="auto"/>
            </w:tcBorders>
          </w:tcPr>
          <w:p w14:paraId="5432134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15.11.2025</w:t>
            </w:r>
          </w:p>
          <w:p w14:paraId="201A15F6" w14:textId="7CB11BD1"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23C9345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78E8D8D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11 100</w:t>
            </w:r>
          </w:p>
        </w:tc>
        <w:tc>
          <w:tcPr>
            <w:tcW w:w="1277" w:type="dxa"/>
            <w:tcBorders>
              <w:top w:val="single" w:sz="4" w:space="0" w:color="auto"/>
              <w:left w:val="single" w:sz="4" w:space="0" w:color="auto"/>
              <w:bottom w:val="single" w:sz="4" w:space="0" w:color="auto"/>
              <w:right w:val="single" w:sz="4" w:space="0" w:color="auto"/>
            </w:tcBorders>
          </w:tcPr>
          <w:p w14:paraId="17D4CDDD"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5 355</w:t>
            </w:r>
          </w:p>
        </w:tc>
      </w:tr>
      <w:tr w:rsidR="0024407F" w:rsidRPr="0024407F" w14:paraId="13D73399"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0C656AF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89</w:t>
            </w:r>
          </w:p>
        </w:tc>
        <w:tc>
          <w:tcPr>
            <w:tcW w:w="3118" w:type="dxa"/>
            <w:tcBorders>
              <w:top w:val="single" w:sz="4" w:space="0" w:color="auto"/>
              <w:left w:val="single" w:sz="4" w:space="0" w:color="auto"/>
              <w:bottom w:val="single" w:sz="4" w:space="0" w:color="auto"/>
              <w:right w:val="single" w:sz="4" w:space="0" w:color="auto"/>
            </w:tcBorders>
          </w:tcPr>
          <w:p w14:paraId="29C52DAB"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з </w:t>
            </w:r>
            <w:proofErr w:type="spellStart"/>
            <w:r w:rsidRPr="0024407F">
              <w:rPr>
                <w:rFonts w:ascii="Times New Roman" w:hAnsi="Times New Roman"/>
                <w:sz w:val="26"/>
                <w:szCs w:val="26"/>
                <w:lang w:val="ru-RU"/>
              </w:rPr>
              <w:t>кікбоксингу</w:t>
            </w:r>
            <w:proofErr w:type="spellEnd"/>
            <w:r w:rsidRPr="0024407F">
              <w:rPr>
                <w:rFonts w:ascii="Times New Roman" w:hAnsi="Times New Roman"/>
                <w:sz w:val="26"/>
                <w:szCs w:val="26"/>
                <w:lang w:val="ru-RU"/>
              </w:rPr>
              <w:t xml:space="preserve"> ISKA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дітей, юнаків та </w:t>
            </w:r>
            <w:proofErr w:type="spellStart"/>
            <w:r w:rsidRPr="0024407F">
              <w:rPr>
                <w:rFonts w:ascii="Times New Roman" w:hAnsi="Times New Roman"/>
                <w:sz w:val="26"/>
                <w:szCs w:val="26"/>
                <w:lang w:val="ru-RU"/>
              </w:rPr>
              <w:t>дорослих</w:t>
            </w:r>
            <w:proofErr w:type="spellEnd"/>
          </w:p>
        </w:tc>
        <w:tc>
          <w:tcPr>
            <w:tcW w:w="3542" w:type="dxa"/>
            <w:tcBorders>
              <w:top w:val="single" w:sz="4" w:space="0" w:color="auto"/>
              <w:left w:val="single" w:sz="4" w:space="0" w:color="auto"/>
              <w:bottom w:val="single" w:sz="4" w:space="0" w:color="auto"/>
              <w:right w:val="single" w:sz="4" w:space="0" w:color="auto"/>
            </w:tcBorders>
          </w:tcPr>
          <w:p w14:paraId="0C75CBD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16.11.2025</w:t>
            </w:r>
          </w:p>
          <w:p w14:paraId="1E19E554" w14:textId="31852C98"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приміщення</w:t>
            </w:r>
            <w:proofErr w:type="spellEnd"/>
            <w:r w:rsidRPr="0024407F">
              <w:rPr>
                <w:rFonts w:ascii="Times New Roman" w:hAnsi="Times New Roman"/>
                <w:sz w:val="26"/>
                <w:szCs w:val="26"/>
                <w:lang w:val="ru-RU"/>
              </w:rPr>
              <w:t xml:space="preserve"> спортивного комплексу профкому ККПК м. Обухів</w:t>
            </w:r>
          </w:p>
          <w:p w14:paraId="627F8268"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Миру, 15</w:t>
            </w:r>
          </w:p>
        </w:tc>
        <w:tc>
          <w:tcPr>
            <w:tcW w:w="1278" w:type="dxa"/>
            <w:tcBorders>
              <w:top w:val="single" w:sz="4" w:space="0" w:color="auto"/>
              <w:left w:val="single" w:sz="4" w:space="0" w:color="auto"/>
              <w:bottom w:val="single" w:sz="4" w:space="0" w:color="auto"/>
              <w:right w:val="single" w:sz="4" w:space="0" w:color="auto"/>
            </w:tcBorders>
          </w:tcPr>
          <w:p w14:paraId="50BAC72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14 800</w:t>
            </w:r>
          </w:p>
        </w:tc>
        <w:tc>
          <w:tcPr>
            <w:tcW w:w="1277" w:type="dxa"/>
            <w:tcBorders>
              <w:top w:val="single" w:sz="4" w:space="0" w:color="auto"/>
              <w:left w:val="single" w:sz="4" w:space="0" w:color="auto"/>
              <w:bottom w:val="single" w:sz="4" w:space="0" w:color="auto"/>
              <w:right w:val="single" w:sz="4" w:space="0" w:color="auto"/>
            </w:tcBorders>
          </w:tcPr>
          <w:p w14:paraId="2876977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7 140</w:t>
            </w:r>
          </w:p>
          <w:p w14:paraId="689E16A2" w14:textId="77777777" w:rsidR="0024407F" w:rsidRPr="0024407F" w:rsidRDefault="0024407F" w:rsidP="00A9652C">
            <w:pPr>
              <w:overflowPunct/>
              <w:autoSpaceDE/>
              <w:autoSpaceDN/>
              <w:adjustRightInd/>
              <w:jc w:val="center"/>
              <w:rPr>
                <w:rFonts w:ascii="Times New Roman" w:hAnsi="Times New Roman"/>
                <w:sz w:val="26"/>
                <w:szCs w:val="26"/>
                <w:lang w:val="ru-RU"/>
              </w:rPr>
            </w:pPr>
          </w:p>
        </w:tc>
      </w:tr>
      <w:tr w:rsidR="0024407F" w:rsidRPr="0024407F" w14:paraId="065D025F"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41E339E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90</w:t>
            </w:r>
          </w:p>
        </w:tc>
        <w:tc>
          <w:tcPr>
            <w:tcW w:w="3118" w:type="dxa"/>
            <w:tcBorders>
              <w:top w:val="single" w:sz="4" w:space="0" w:color="auto"/>
              <w:left w:val="single" w:sz="4" w:space="0" w:color="auto"/>
              <w:bottom w:val="single" w:sz="4" w:space="0" w:color="auto"/>
              <w:right w:val="single" w:sz="4" w:space="0" w:color="auto"/>
            </w:tcBorders>
          </w:tcPr>
          <w:p w14:paraId="4530BA5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proofErr w:type="gram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proofErr w:type="gramEnd"/>
            <w:r w:rsidRPr="0024407F">
              <w:rPr>
                <w:rFonts w:ascii="Times New Roman" w:hAnsi="Times New Roman"/>
                <w:sz w:val="26"/>
                <w:szCs w:val="26"/>
                <w:lang w:val="ru-RU"/>
              </w:rPr>
              <w:t xml:space="preserve"> міста Обухів з </w:t>
            </w:r>
            <w:proofErr w:type="spellStart"/>
            <w:r w:rsidRPr="0024407F">
              <w:rPr>
                <w:rFonts w:ascii="Times New Roman" w:hAnsi="Times New Roman"/>
                <w:sz w:val="26"/>
                <w:szCs w:val="26"/>
                <w:lang w:val="ru-RU"/>
              </w:rPr>
              <w:t>пауерліфтингу</w:t>
            </w:r>
            <w:proofErr w:type="spellEnd"/>
          </w:p>
        </w:tc>
        <w:tc>
          <w:tcPr>
            <w:tcW w:w="3542" w:type="dxa"/>
            <w:tcBorders>
              <w:top w:val="single" w:sz="4" w:space="0" w:color="auto"/>
              <w:left w:val="single" w:sz="4" w:space="0" w:color="auto"/>
              <w:bottom w:val="single" w:sz="4" w:space="0" w:color="auto"/>
              <w:right w:val="single" w:sz="4" w:space="0" w:color="auto"/>
            </w:tcBorders>
          </w:tcPr>
          <w:p w14:paraId="796985A0" w14:textId="5D0C8CDF"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29.11.2025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ліцей №5</w:t>
            </w:r>
          </w:p>
        </w:tc>
        <w:tc>
          <w:tcPr>
            <w:tcW w:w="1278" w:type="dxa"/>
            <w:tcBorders>
              <w:top w:val="single" w:sz="4" w:space="0" w:color="auto"/>
              <w:left w:val="single" w:sz="4" w:space="0" w:color="auto"/>
              <w:bottom w:val="single" w:sz="4" w:space="0" w:color="auto"/>
              <w:right w:val="single" w:sz="4" w:space="0" w:color="auto"/>
            </w:tcBorders>
          </w:tcPr>
          <w:p w14:paraId="60384C2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12 660</w:t>
            </w:r>
          </w:p>
        </w:tc>
        <w:tc>
          <w:tcPr>
            <w:tcW w:w="1277" w:type="dxa"/>
            <w:tcBorders>
              <w:top w:val="single" w:sz="4" w:space="0" w:color="auto"/>
              <w:left w:val="single" w:sz="4" w:space="0" w:color="auto"/>
              <w:bottom w:val="single" w:sz="4" w:space="0" w:color="auto"/>
              <w:right w:val="single" w:sz="4" w:space="0" w:color="auto"/>
            </w:tcBorders>
          </w:tcPr>
          <w:p w14:paraId="6ACE45EA"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6 795</w:t>
            </w:r>
          </w:p>
        </w:tc>
      </w:tr>
      <w:tr w:rsidR="0024407F" w:rsidRPr="0024407F" w14:paraId="001EC3B1"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9309A6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91</w:t>
            </w:r>
          </w:p>
        </w:tc>
        <w:tc>
          <w:tcPr>
            <w:tcW w:w="3118" w:type="dxa"/>
            <w:tcBorders>
              <w:top w:val="single" w:sz="4" w:space="0" w:color="auto"/>
              <w:left w:val="single" w:sz="4" w:space="0" w:color="auto"/>
              <w:bottom w:val="single" w:sz="4" w:space="0" w:color="auto"/>
              <w:right w:val="single" w:sz="4" w:space="0" w:color="auto"/>
            </w:tcBorders>
          </w:tcPr>
          <w:p w14:paraId="18A03B7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Кубок міста Обухів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 – до </w:t>
            </w:r>
            <w:proofErr w:type="spellStart"/>
            <w:r w:rsidRPr="0024407F">
              <w:rPr>
                <w:rFonts w:ascii="Times New Roman" w:hAnsi="Times New Roman"/>
                <w:sz w:val="26"/>
                <w:szCs w:val="26"/>
                <w:lang w:val="ru-RU"/>
              </w:rPr>
              <w:t>розділ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боротьба</w:t>
            </w:r>
            <w:proofErr w:type="spellEnd"/>
          </w:p>
        </w:tc>
        <w:tc>
          <w:tcPr>
            <w:tcW w:w="3542" w:type="dxa"/>
            <w:tcBorders>
              <w:top w:val="single" w:sz="4" w:space="0" w:color="auto"/>
              <w:left w:val="single" w:sz="4" w:space="0" w:color="auto"/>
              <w:bottom w:val="single" w:sz="4" w:space="0" w:color="auto"/>
              <w:right w:val="single" w:sz="4" w:space="0" w:color="auto"/>
            </w:tcBorders>
          </w:tcPr>
          <w:p w14:paraId="5616C442" w14:textId="4585360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29.11.2025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42740B5E"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32 410</w:t>
            </w:r>
          </w:p>
        </w:tc>
        <w:tc>
          <w:tcPr>
            <w:tcW w:w="1277" w:type="dxa"/>
            <w:tcBorders>
              <w:top w:val="single" w:sz="4" w:space="0" w:color="auto"/>
              <w:left w:val="single" w:sz="4" w:space="0" w:color="auto"/>
              <w:bottom w:val="single" w:sz="4" w:space="0" w:color="auto"/>
              <w:right w:val="single" w:sz="4" w:space="0" w:color="auto"/>
            </w:tcBorders>
          </w:tcPr>
          <w:p w14:paraId="78E4E47F"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14 353,5</w:t>
            </w:r>
          </w:p>
        </w:tc>
      </w:tr>
      <w:tr w:rsidR="0024407F" w:rsidRPr="0024407F" w14:paraId="6B6DF6AB"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74611F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92</w:t>
            </w:r>
          </w:p>
        </w:tc>
        <w:tc>
          <w:tcPr>
            <w:tcW w:w="3118" w:type="dxa"/>
            <w:tcBorders>
              <w:top w:val="single" w:sz="4" w:space="0" w:color="auto"/>
              <w:left w:val="single" w:sz="4" w:space="0" w:color="auto"/>
              <w:bottom w:val="single" w:sz="4" w:space="0" w:color="auto"/>
              <w:right w:val="single" w:sz="4" w:space="0" w:color="auto"/>
            </w:tcBorders>
          </w:tcPr>
          <w:p w14:paraId="162C71E6"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Внутрішній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Кіокушинкай</w:t>
            </w:r>
            <w:proofErr w:type="spellEnd"/>
            <w:r w:rsidRPr="0024407F">
              <w:rPr>
                <w:rFonts w:ascii="Times New Roman" w:hAnsi="Times New Roman"/>
                <w:sz w:val="26"/>
                <w:szCs w:val="26"/>
                <w:lang w:val="ru-RU"/>
              </w:rPr>
              <w:t xml:space="preserve"> карате з фізичної підготовки</w:t>
            </w:r>
          </w:p>
        </w:tc>
        <w:tc>
          <w:tcPr>
            <w:tcW w:w="3542" w:type="dxa"/>
            <w:tcBorders>
              <w:top w:val="single" w:sz="4" w:space="0" w:color="auto"/>
              <w:left w:val="single" w:sz="4" w:space="0" w:color="auto"/>
              <w:bottom w:val="single" w:sz="4" w:space="0" w:color="auto"/>
              <w:right w:val="single" w:sz="4" w:space="0" w:color="auto"/>
            </w:tcBorders>
          </w:tcPr>
          <w:p w14:paraId="421A50C2" w14:textId="22779845"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29.11.2025                                               м. Обухів, </w:t>
            </w:r>
            <w:proofErr w:type="spellStart"/>
            <w:r w:rsidRPr="0024407F">
              <w:rPr>
                <w:rFonts w:ascii="Times New Roman" w:hAnsi="Times New Roman"/>
                <w:sz w:val="26"/>
                <w:szCs w:val="26"/>
                <w:lang w:val="ru-RU"/>
              </w:rPr>
              <w:t>Академічний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ліцей</w:t>
            </w:r>
            <w:proofErr w:type="spellEnd"/>
            <w:r w:rsidRPr="0024407F">
              <w:rPr>
                <w:rFonts w:ascii="Times New Roman" w:hAnsi="Times New Roman"/>
                <w:sz w:val="26"/>
                <w:szCs w:val="26"/>
                <w:lang w:val="ru-RU"/>
              </w:rPr>
              <w:t xml:space="preserve"> №1</w:t>
            </w:r>
          </w:p>
        </w:tc>
        <w:tc>
          <w:tcPr>
            <w:tcW w:w="1278" w:type="dxa"/>
            <w:tcBorders>
              <w:top w:val="single" w:sz="4" w:space="0" w:color="auto"/>
              <w:left w:val="single" w:sz="4" w:space="0" w:color="auto"/>
              <w:bottom w:val="single" w:sz="4" w:space="0" w:color="auto"/>
              <w:right w:val="single" w:sz="4" w:space="0" w:color="auto"/>
            </w:tcBorders>
          </w:tcPr>
          <w:p w14:paraId="0698F1E8"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14 500</w:t>
            </w:r>
          </w:p>
        </w:tc>
        <w:tc>
          <w:tcPr>
            <w:tcW w:w="1277" w:type="dxa"/>
            <w:tcBorders>
              <w:top w:val="single" w:sz="4" w:space="0" w:color="auto"/>
              <w:left w:val="single" w:sz="4" w:space="0" w:color="auto"/>
              <w:bottom w:val="single" w:sz="4" w:space="0" w:color="auto"/>
              <w:right w:val="single" w:sz="4" w:space="0" w:color="auto"/>
            </w:tcBorders>
          </w:tcPr>
          <w:p w14:paraId="3484F31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6 420</w:t>
            </w:r>
          </w:p>
        </w:tc>
      </w:tr>
      <w:tr w:rsidR="0024407F" w:rsidRPr="0024407F" w14:paraId="308BB492"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49CE4FF"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93</w:t>
            </w:r>
          </w:p>
        </w:tc>
        <w:tc>
          <w:tcPr>
            <w:tcW w:w="3118" w:type="dxa"/>
            <w:tcBorders>
              <w:top w:val="single" w:sz="4" w:space="0" w:color="auto"/>
              <w:left w:val="single" w:sz="4" w:space="0" w:color="auto"/>
              <w:bottom w:val="single" w:sz="4" w:space="0" w:color="auto"/>
              <w:right w:val="single" w:sz="4" w:space="0" w:color="auto"/>
            </w:tcBorders>
          </w:tcPr>
          <w:p w14:paraId="4209F39D"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Спортивні</w:t>
            </w:r>
            <w:proofErr w:type="spellEnd"/>
            <w:r w:rsidRPr="0024407F">
              <w:rPr>
                <w:rFonts w:ascii="Times New Roman" w:hAnsi="Times New Roman"/>
                <w:sz w:val="26"/>
                <w:szCs w:val="26"/>
                <w:lang w:val="ru-RU"/>
              </w:rPr>
              <w:t xml:space="preserve"> заходи до </w:t>
            </w:r>
            <w:proofErr w:type="spellStart"/>
            <w:r w:rsidRPr="0024407F">
              <w:rPr>
                <w:rFonts w:ascii="Times New Roman" w:hAnsi="Times New Roman"/>
                <w:sz w:val="26"/>
                <w:szCs w:val="26"/>
                <w:lang w:val="ru-RU"/>
              </w:rPr>
              <w:t>Міжнародного</w:t>
            </w:r>
            <w:proofErr w:type="spellEnd"/>
            <w:r w:rsidRPr="0024407F">
              <w:rPr>
                <w:rFonts w:ascii="Times New Roman" w:hAnsi="Times New Roman"/>
                <w:sz w:val="26"/>
                <w:szCs w:val="26"/>
                <w:lang w:val="ru-RU"/>
              </w:rPr>
              <w:t xml:space="preserve"> дня </w:t>
            </w:r>
            <w:proofErr w:type="spellStart"/>
            <w:r w:rsidRPr="0024407F">
              <w:rPr>
                <w:rFonts w:ascii="Times New Roman" w:hAnsi="Times New Roman"/>
                <w:sz w:val="26"/>
                <w:szCs w:val="26"/>
                <w:lang w:val="ru-RU"/>
              </w:rPr>
              <w:t>захисту</w:t>
            </w:r>
            <w:proofErr w:type="spellEnd"/>
            <w:r w:rsidRPr="0024407F">
              <w:rPr>
                <w:rFonts w:ascii="Times New Roman" w:hAnsi="Times New Roman"/>
                <w:sz w:val="26"/>
                <w:szCs w:val="26"/>
                <w:lang w:val="ru-RU"/>
              </w:rPr>
              <w:t xml:space="preserve"> дітей</w:t>
            </w:r>
          </w:p>
        </w:tc>
        <w:tc>
          <w:tcPr>
            <w:tcW w:w="3542" w:type="dxa"/>
            <w:tcBorders>
              <w:top w:val="single" w:sz="4" w:space="0" w:color="auto"/>
              <w:left w:val="single" w:sz="4" w:space="0" w:color="auto"/>
              <w:bottom w:val="single" w:sz="4" w:space="0" w:color="auto"/>
              <w:right w:val="single" w:sz="4" w:space="0" w:color="auto"/>
            </w:tcBorders>
          </w:tcPr>
          <w:p w14:paraId="12D393F2" w14:textId="61195918"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29.11.2025                                            с. </w:t>
            </w:r>
            <w:proofErr w:type="spellStart"/>
            <w:r w:rsidRPr="0024407F">
              <w:rPr>
                <w:rFonts w:ascii="Times New Roman" w:hAnsi="Times New Roman"/>
                <w:sz w:val="26"/>
                <w:szCs w:val="26"/>
                <w:lang w:val="ru-RU"/>
              </w:rPr>
              <w:t>Таценки</w:t>
            </w:r>
            <w:proofErr w:type="spellEnd"/>
            <w:r w:rsidRPr="0024407F">
              <w:rPr>
                <w:rFonts w:ascii="Times New Roman" w:hAnsi="Times New Roman"/>
                <w:sz w:val="26"/>
                <w:szCs w:val="26"/>
                <w:lang w:val="ru-RU"/>
              </w:rPr>
              <w:t>,</w:t>
            </w:r>
          </w:p>
          <w:p w14:paraId="59DF7072" w14:textId="247BD93E"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Лісна</w:t>
            </w:r>
            <w:proofErr w:type="spellEnd"/>
            <w:r w:rsidRPr="0024407F">
              <w:rPr>
                <w:rFonts w:ascii="Times New Roman" w:hAnsi="Times New Roman"/>
                <w:sz w:val="26"/>
                <w:szCs w:val="26"/>
                <w:lang w:val="ru-RU"/>
              </w:rPr>
              <w:t>, 80</w:t>
            </w:r>
          </w:p>
        </w:tc>
        <w:tc>
          <w:tcPr>
            <w:tcW w:w="1278" w:type="dxa"/>
            <w:tcBorders>
              <w:top w:val="single" w:sz="4" w:space="0" w:color="auto"/>
              <w:left w:val="single" w:sz="4" w:space="0" w:color="auto"/>
              <w:bottom w:val="single" w:sz="4" w:space="0" w:color="auto"/>
              <w:right w:val="single" w:sz="4" w:space="0" w:color="auto"/>
            </w:tcBorders>
          </w:tcPr>
          <w:p w14:paraId="6BE9B4D4"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4 670</w:t>
            </w:r>
          </w:p>
        </w:tc>
        <w:tc>
          <w:tcPr>
            <w:tcW w:w="1277" w:type="dxa"/>
            <w:tcBorders>
              <w:top w:val="single" w:sz="4" w:space="0" w:color="auto"/>
              <w:left w:val="single" w:sz="4" w:space="0" w:color="auto"/>
              <w:bottom w:val="single" w:sz="4" w:space="0" w:color="auto"/>
              <w:right w:val="single" w:sz="4" w:space="0" w:color="auto"/>
            </w:tcBorders>
          </w:tcPr>
          <w:p w14:paraId="7FCB2D0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2 300,1</w:t>
            </w:r>
          </w:p>
        </w:tc>
      </w:tr>
      <w:tr w:rsidR="0024407F" w:rsidRPr="0024407F" w14:paraId="54A06D70"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A9B1A1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94</w:t>
            </w:r>
          </w:p>
        </w:tc>
        <w:tc>
          <w:tcPr>
            <w:tcW w:w="3118" w:type="dxa"/>
            <w:tcBorders>
              <w:top w:val="single" w:sz="4" w:space="0" w:color="auto"/>
              <w:left w:val="single" w:sz="4" w:space="0" w:color="auto"/>
              <w:bottom w:val="single" w:sz="4" w:space="0" w:color="auto"/>
              <w:right w:val="single" w:sz="4" w:space="0" w:color="auto"/>
            </w:tcBorders>
          </w:tcPr>
          <w:p w14:paraId="2B4477B0"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Новорічний</w:t>
            </w:r>
            <w:proofErr w:type="spellEnd"/>
            <w:r w:rsidRPr="0024407F">
              <w:rPr>
                <w:rFonts w:ascii="Times New Roman" w:hAnsi="Times New Roman"/>
                <w:sz w:val="26"/>
                <w:szCs w:val="26"/>
                <w:lang w:val="ru-RU"/>
              </w:rPr>
              <w:t xml:space="preserve"> фестиваль з футболу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дітей</w:t>
            </w:r>
          </w:p>
        </w:tc>
        <w:tc>
          <w:tcPr>
            <w:tcW w:w="3542" w:type="dxa"/>
            <w:tcBorders>
              <w:top w:val="single" w:sz="4" w:space="0" w:color="auto"/>
              <w:left w:val="single" w:sz="4" w:space="0" w:color="auto"/>
              <w:bottom w:val="single" w:sz="4" w:space="0" w:color="auto"/>
              <w:right w:val="single" w:sz="4" w:space="0" w:color="auto"/>
            </w:tcBorders>
          </w:tcPr>
          <w:p w14:paraId="7CB06FAE" w14:textId="3E49EC1A"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03.12.2025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17B950C3"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9 000</w:t>
            </w:r>
          </w:p>
        </w:tc>
        <w:tc>
          <w:tcPr>
            <w:tcW w:w="1277" w:type="dxa"/>
            <w:tcBorders>
              <w:top w:val="single" w:sz="4" w:space="0" w:color="auto"/>
              <w:left w:val="single" w:sz="4" w:space="0" w:color="auto"/>
              <w:bottom w:val="single" w:sz="4" w:space="0" w:color="auto"/>
              <w:right w:val="single" w:sz="4" w:space="0" w:color="auto"/>
            </w:tcBorders>
          </w:tcPr>
          <w:p w14:paraId="3B5C07B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4 104</w:t>
            </w:r>
          </w:p>
        </w:tc>
      </w:tr>
      <w:tr w:rsidR="0024407F" w:rsidRPr="0024407F" w14:paraId="4E278B70"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99354DB"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95</w:t>
            </w:r>
          </w:p>
        </w:tc>
        <w:tc>
          <w:tcPr>
            <w:tcW w:w="3118" w:type="dxa"/>
            <w:tcBorders>
              <w:top w:val="single" w:sz="4" w:space="0" w:color="auto"/>
              <w:left w:val="single" w:sz="4" w:space="0" w:color="auto"/>
              <w:bottom w:val="single" w:sz="4" w:space="0" w:color="auto"/>
              <w:right w:val="single" w:sz="4" w:space="0" w:color="auto"/>
            </w:tcBorders>
          </w:tcPr>
          <w:p w14:paraId="142B100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Внутрішній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Кіокушинкай</w:t>
            </w:r>
            <w:proofErr w:type="spellEnd"/>
            <w:r w:rsidRPr="0024407F">
              <w:rPr>
                <w:rFonts w:ascii="Times New Roman" w:hAnsi="Times New Roman"/>
                <w:sz w:val="26"/>
                <w:szCs w:val="26"/>
                <w:lang w:val="ru-RU"/>
              </w:rPr>
              <w:t xml:space="preserve"> Карате у </w:t>
            </w:r>
            <w:proofErr w:type="spellStart"/>
            <w:r w:rsidRPr="0024407F">
              <w:rPr>
                <w:rFonts w:ascii="Times New Roman" w:hAnsi="Times New Roman"/>
                <w:sz w:val="26"/>
                <w:szCs w:val="26"/>
                <w:lang w:val="ru-RU"/>
              </w:rPr>
              <w:t>розділі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куміте</w:t>
            </w:r>
            <w:proofErr w:type="spellEnd"/>
            <w:r w:rsidRPr="0024407F">
              <w:rPr>
                <w:rFonts w:ascii="Times New Roman" w:hAnsi="Times New Roman"/>
                <w:sz w:val="26"/>
                <w:szCs w:val="26"/>
                <w:lang w:val="ru-RU"/>
              </w:rPr>
              <w:t>» до Нового року</w:t>
            </w:r>
          </w:p>
        </w:tc>
        <w:tc>
          <w:tcPr>
            <w:tcW w:w="3542" w:type="dxa"/>
            <w:tcBorders>
              <w:top w:val="single" w:sz="4" w:space="0" w:color="auto"/>
              <w:left w:val="single" w:sz="4" w:space="0" w:color="auto"/>
              <w:bottom w:val="single" w:sz="4" w:space="0" w:color="auto"/>
              <w:right w:val="single" w:sz="4" w:space="0" w:color="auto"/>
            </w:tcBorders>
          </w:tcPr>
          <w:p w14:paraId="5311C3EA" w14:textId="34F36D59"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27.12.2025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6B95C1C5"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4 000</w:t>
            </w:r>
          </w:p>
        </w:tc>
        <w:tc>
          <w:tcPr>
            <w:tcW w:w="1277" w:type="dxa"/>
            <w:tcBorders>
              <w:top w:val="single" w:sz="4" w:space="0" w:color="auto"/>
              <w:left w:val="single" w:sz="4" w:space="0" w:color="auto"/>
              <w:bottom w:val="single" w:sz="4" w:space="0" w:color="auto"/>
              <w:right w:val="single" w:sz="4" w:space="0" w:color="auto"/>
            </w:tcBorders>
          </w:tcPr>
          <w:p w14:paraId="6B3793A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1 920</w:t>
            </w:r>
          </w:p>
        </w:tc>
      </w:tr>
      <w:tr w:rsidR="0024407F" w:rsidRPr="0024407F" w14:paraId="495DA2E7"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5E1D1C9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96</w:t>
            </w:r>
          </w:p>
        </w:tc>
        <w:tc>
          <w:tcPr>
            <w:tcW w:w="3118" w:type="dxa"/>
            <w:tcBorders>
              <w:top w:val="single" w:sz="4" w:space="0" w:color="auto"/>
              <w:left w:val="single" w:sz="4" w:space="0" w:color="auto"/>
              <w:bottom w:val="single" w:sz="4" w:space="0" w:color="auto"/>
              <w:right w:val="single" w:sz="4" w:space="0" w:color="auto"/>
            </w:tcBorders>
          </w:tcPr>
          <w:p w14:paraId="1DDE5241"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Турніру</w:t>
            </w:r>
            <w:proofErr w:type="spellEnd"/>
            <w:r w:rsidRPr="0024407F">
              <w:rPr>
                <w:rFonts w:ascii="Times New Roman" w:hAnsi="Times New Roman"/>
                <w:sz w:val="26"/>
                <w:szCs w:val="26"/>
                <w:lang w:val="ru-RU"/>
              </w:rPr>
              <w:t xml:space="preserve"> з футболу до Дня Святого </w:t>
            </w:r>
            <w:proofErr w:type="spellStart"/>
            <w:r w:rsidRPr="0024407F">
              <w:rPr>
                <w:rFonts w:ascii="Times New Roman" w:hAnsi="Times New Roman"/>
                <w:sz w:val="26"/>
                <w:szCs w:val="26"/>
                <w:lang w:val="ru-RU"/>
              </w:rPr>
              <w:t>Миколая</w:t>
            </w:r>
            <w:proofErr w:type="spellEnd"/>
          </w:p>
        </w:tc>
        <w:tc>
          <w:tcPr>
            <w:tcW w:w="3542" w:type="dxa"/>
            <w:tcBorders>
              <w:top w:val="single" w:sz="4" w:space="0" w:color="auto"/>
              <w:left w:val="single" w:sz="4" w:space="0" w:color="auto"/>
              <w:bottom w:val="single" w:sz="4" w:space="0" w:color="auto"/>
              <w:right w:val="single" w:sz="4" w:space="0" w:color="auto"/>
            </w:tcBorders>
          </w:tcPr>
          <w:p w14:paraId="75063E15" w14:textId="79B6C93E"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06.12.2025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0B88ADD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5 700</w:t>
            </w:r>
          </w:p>
        </w:tc>
        <w:tc>
          <w:tcPr>
            <w:tcW w:w="1277" w:type="dxa"/>
            <w:tcBorders>
              <w:top w:val="single" w:sz="4" w:space="0" w:color="auto"/>
              <w:left w:val="single" w:sz="4" w:space="0" w:color="auto"/>
              <w:bottom w:val="single" w:sz="4" w:space="0" w:color="auto"/>
              <w:right w:val="single" w:sz="4" w:space="0" w:color="auto"/>
            </w:tcBorders>
          </w:tcPr>
          <w:p w14:paraId="158278B6"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2 872,8</w:t>
            </w:r>
          </w:p>
        </w:tc>
      </w:tr>
      <w:tr w:rsidR="0024407F" w:rsidRPr="0024407F" w14:paraId="2FF8E383"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83F4805"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lastRenderedPageBreak/>
              <w:t>97</w:t>
            </w:r>
          </w:p>
        </w:tc>
        <w:tc>
          <w:tcPr>
            <w:tcW w:w="3118" w:type="dxa"/>
            <w:tcBorders>
              <w:top w:val="single" w:sz="4" w:space="0" w:color="auto"/>
              <w:left w:val="single" w:sz="4" w:space="0" w:color="auto"/>
              <w:bottom w:val="single" w:sz="4" w:space="0" w:color="auto"/>
              <w:right w:val="single" w:sz="4" w:space="0" w:color="auto"/>
            </w:tcBorders>
          </w:tcPr>
          <w:p w14:paraId="1EBAA1F7"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Кубок міста Обухів з ТАЕКВОН-ДО І.Т.Ф.</w:t>
            </w:r>
          </w:p>
        </w:tc>
        <w:tc>
          <w:tcPr>
            <w:tcW w:w="3542" w:type="dxa"/>
            <w:tcBorders>
              <w:top w:val="single" w:sz="4" w:space="0" w:color="auto"/>
              <w:left w:val="single" w:sz="4" w:space="0" w:color="auto"/>
              <w:bottom w:val="single" w:sz="4" w:space="0" w:color="auto"/>
              <w:right w:val="single" w:sz="4" w:space="0" w:color="auto"/>
            </w:tcBorders>
          </w:tcPr>
          <w:p w14:paraId="78E43268" w14:textId="74534E86"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20.12.2025                                            Обухів, </w:t>
            </w:r>
            <w:proofErr w:type="spellStart"/>
            <w:r w:rsidRPr="0024407F">
              <w:rPr>
                <w:rFonts w:ascii="Times New Roman" w:hAnsi="Times New Roman"/>
                <w:sz w:val="26"/>
                <w:szCs w:val="26"/>
                <w:lang w:val="ru-RU"/>
              </w:rPr>
              <w:t>Мікрорайон</w:t>
            </w:r>
            <w:proofErr w:type="spellEnd"/>
            <w:r w:rsidRPr="0024407F">
              <w:rPr>
                <w:rFonts w:ascii="Times New Roman" w:hAnsi="Times New Roman"/>
                <w:sz w:val="26"/>
                <w:szCs w:val="26"/>
                <w:lang w:val="ru-RU"/>
              </w:rPr>
              <w:t xml:space="preserve"> Яблуневий</w:t>
            </w:r>
          </w:p>
        </w:tc>
        <w:tc>
          <w:tcPr>
            <w:tcW w:w="1278" w:type="dxa"/>
            <w:tcBorders>
              <w:top w:val="single" w:sz="4" w:space="0" w:color="auto"/>
              <w:left w:val="single" w:sz="4" w:space="0" w:color="auto"/>
              <w:bottom w:val="single" w:sz="4" w:space="0" w:color="auto"/>
              <w:right w:val="single" w:sz="4" w:space="0" w:color="auto"/>
            </w:tcBorders>
          </w:tcPr>
          <w:p w14:paraId="656EAA0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86 950</w:t>
            </w:r>
          </w:p>
        </w:tc>
        <w:tc>
          <w:tcPr>
            <w:tcW w:w="1277" w:type="dxa"/>
            <w:tcBorders>
              <w:top w:val="single" w:sz="4" w:space="0" w:color="auto"/>
              <w:left w:val="single" w:sz="4" w:space="0" w:color="auto"/>
              <w:bottom w:val="single" w:sz="4" w:space="0" w:color="auto"/>
              <w:right w:val="single" w:sz="4" w:space="0" w:color="auto"/>
            </w:tcBorders>
          </w:tcPr>
          <w:p w14:paraId="617DBE42"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36 990</w:t>
            </w:r>
          </w:p>
        </w:tc>
      </w:tr>
      <w:tr w:rsidR="0024407F" w:rsidRPr="0024407F" w14:paraId="211678FE"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A3CE3E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98</w:t>
            </w:r>
          </w:p>
        </w:tc>
        <w:tc>
          <w:tcPr>
            <w:tcW w:w="3118" w:type="dxa"/>
            <w:tcBorders>
              <w:top w:val="single" w:sz="4" w:space="0" w:color="auto"/>
              <w:left w:val="single" w:sz="4" w:space="0" w:color="auto"/>
              <w:bottom w:val="single" w:sz="4" w:space="0" w:color="auto"/>
              <w:right w:val="single" w:sz="4" w:space="0" w:color="auto"/>
            </w:tcBorders>
          </w:tcPr>
          <w:p w14:paraId="0CFF90BA"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Новорічного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турніру</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міні</w:t>
            </w:r>
            <w:proofErr w:type="spellEnd"/>
            <w:r w:rsidRPr="0024407F">
              <w:rPr>
                <w:rFonts w:ascii="Times New Roman" w:hAnsi="Times New Roman"/>
                <w:sz w:val="26"/>
                <w:szCs w:val="26"/>
                <w:lang w:val="ru-RU"/>
              </w:rPr>
              <w:t xml:space="preserve"> - футболу та волейболу</w:t>
            </w:r>
          </w:p>
        </w:tc>
        <w:tc>
          <w:tcPr>
            <w:tcW w:w="3542" w:type="dxa"/>
            <w:tcBorders>
              <w:top w:val="single" w:sz="4" w:space="0" w:color="auto"/>
              <w:left w:val="single" w:sz="4" w:space="0" w:color="auto"/>
              <w:bottom w:val="single" w:sz="4" w:space="0" w:color="auto"/>
              <w:right w:val="single" w:sz="4" w:space="0" w:color="auto"/>
            </w:tcBorders>
          </w:tcPr>
          <w:p w14:paraId="435FDC74" w14:textId="3AF86663"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28.12.2025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4F992069"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9 720</w:t>
            </w:r>
          </w:p>
        </w:tc>
        <w:tc>
          <w:tcPr>
            <w:tcW w:w="1277" w:type="dxa"/>
            <w:tcBorders>
              <w:top w:val="single" w:sz="4" w:space="0" w:color="auto"/>
              <w:left w:val="single" w:sz="4" w:space="0" w:color="auto"/>
              <w:bottom w:val="single" w:sz="4" w:space="0" w:color="auto"/>
              <w:right w:val="single" w:sz="4" w:space="0" w:color="auto"/>
            </w:tcBorders>
          </w:tcPr>
          <w:p w14:paraId="407D46EB"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4 960,8</w:t>
            </w:r>
          </w:p>
        </w:tc>
      </w:tr>
      <w:tr w:rsidR="0024407F" w:rsidRPr="0024407F" w14:paraId="6C4DA81A"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62C7705"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99</w:t>
            </w:r>
          </w:p>
        </w:tc>
        <w:tc>
          <w:tcPr>
            <w:tcW w:w="3118" w:type="dxa"/>
            <w:tcBorders>
              <w:top w:val="single" w:sz="4" w:space="0" w:color="auto"/>
              <w:left w:val="single" w:sz="4" w:space="0" w:color="auto"/>
              <w:bottom w:val="single" w:sz="4" w:space="0" w:color="auto"/>
              <w:right w:val="single" w:sz="4" w:space="0" w:color="auto"/>
            </w:tcBorders>
          </w:tcPr>
          <w:p w14:paraId="22DEF759"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w:t>
            </w:r>
            <w:proofErr w:type="spellStart"/>
            <w:r w:rsidRPr="0024407F">
              <w:rPr>
                <w:rFonts w:ascii="Times New Roman" w:hAnsi="Times New Roman"/>
                <w:sz w:val="26"/>
                <w:szCs w:val="26"/>
                <w:lang w:val="ru-RU"/>
              </w:rPr>
              <w:t>обухів</w:t>
            </w:r>
            <w:proofErr w:type="spellEnd"/>
            <w:r w:rsidRPr="0024407F">
              <w:rPr>
                <w:rFonts w:ascii="Times New Roman" w:hAnsi="Times New Roman"/>
                <w:sz w:val="26"/>
                <w:szCs w:val="26"/>
                <w:lang w:val="ru-RU"/>
              </w:rPr>
              <w:t xml:space="preserve">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 – до </w:t>
            </w:r>
            <w:proofErr w:type="spellStart"/>
            <w:r w:rsidRPr="0024407F">
              <w:rPr>
                <w:rFonts w:ascii="Times New Roman" w:hAnsi="Times New Roman"/>
                <w:sz w:val="26"/>
                <w:szCs w:val="26"/>
                <w:lang w:val="ru-RU"/>
              </w:rPr>
              <w:t>розділ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боротьба</w:t>
            </w:r>
            <w:proofErr w:type="spellEnd"/>
          </w:p>
        </w:tc>
        <w:tc>
          <w:tcPr>
            <w:tcW w:w="3542" w:type="dxa"/>
            <w:tcBorders>
              <w:top w:val="single" w:sz="4" w:space="0" w:color="auto"/>
              <w:left w:val="single" w:sz="4" w:space="0" w:color="auto"/>
              <w:bottom w:val="single" w:sz="4" w:space="0" w:color="auto"/>
              <w:right w:val="single" w:sz="4" w:space="0" w:color="auto"/>
            </w:tcBorders>
          </w:tcPr>
          <w:p w14:paraId="5EC3E6F9" w14:textId="667CB99B"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1C80CFE7"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32 410</w:t>
            </w:r>
          </w:p>
        </w:tc>
        <w:tc>
          <w:tcPr>
            <w:tcW w:w="1277" w:type="dxa"/>
            <w:tcBorders>
              <w:top w:val="single" w:sz="4" w:space="0" w:color="auto"/>
              <w:left w:val="single" w:sz="4" w:space="0" w:color="auto"/>
              <w:bottom w:val="single" w:sz="4" w:space="0" w:color="auto"/>
              <w:right w:val="single" w:sz="4" w:space="0" w:color="auto"/>
            </w:tcBorders>
          </w:tcPr>
          <w:p w14:paraId="14B4848C" w14:textId="77777777" w:rsidR="0024407F" w:rsidRPr="0024407F" w:rsidRDefault="0024407F" w:rsidP="00A9652C">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14 353,5</w:t>
            </w:r>
          </w:p>
        </w:tc>
      </w:tr>
      <w:tr w:rsidR="0024407F" w:rsidRPr="0024407F" w14:paraId="26FA5A0E" w14:textId="77777777" w:rsidTr="0024407F">
        <w:tc>
          <w:tcPr>
            <w:tcW w:w="10066" w:type="dxa"/>
            <w:gridSpan w:val="6"/>
            <w:tcBorders>
              <w:top w:val="single" w:sz="4" w:space="0" w:color="auto"/>
              <w:left w:val="single" w:sz="4" w:space="0" w:color="auto"/>
              <w:bottom w:val="single" w:sz="4" w:space="0" w:color="auto"/>
              <w:right w:val="single" w:sz="4" w:space="0" w:color="auto"/>
            </w:tcBorders>
          </w:tcPr>
          <w:p w14:paraId="7A36E4F4"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Обласні</w:t>
            </w:r>
            <w:proofErr w:type="spellEnd"/>
            <w:r w:rsidRPr="0024407F">
              <w:rPr>
                <w:rFonts w:ascii="Times New Roman" w:hAnsi="Times New Roman"/>
                <w:b/>
                <w:bCs/>
                <w:sz w:val="26"/>
                <w:szCs w:val="26"/>
                <w:lang w:val="ru-RU"/>
              </w:rPr>
              <w:t xml:space="preserve"> заходи</w:t>
            </w:r>
          </w:p>
        </w:tc>
      </w:tr>
      <w:tr w:rsidR="0024407F" w:rsidRPr="0024407F" w14:paraId="3A708215" w14:textId="77777777" w:rsidTr="0024407F">
        <w:trPr>
          <w:trHeight w:val="326"/>
        </w:trPr>
        <w:tc>
          <w:tcPr>
            <w:tcW w:w="10066" w:type="dxa"/>
            <w:gridSpan w:val="6"/>
            <w:tcBorders>
              <w:top w:val="single" w:sz="4" w:space="0" w:color="auto"/>
              <w:left w:val="single" w:sz="4" w:space="0" w:color="auto"/>
              <w:bottom w:val="single" w:sz="4" w:space="0" w:color="auto"/>
              <w:right w:val="single" w:sz="4" w:space="0" w:color="auto"/>
            </w:tcBorders>
          </w:tcPr>
          <w:p w14:paraId="6D5D96D6"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Неолімпійські</w:t>
            </w:r>
            <w:proofErr w:type="spellEnd"/>
            <w:r w:rsidRPr="0024407F">
              <w:rPr>
                <w:rFonts w:ascii="Times New Roman" w:hAnsi="Times New Roman"/>
                <w:b/>
                <w:bCs/>
                <w:sz w:val="26"/>
                <w:szCs w:val="26"/>
                <w:lang w:val="ru-RU"/>
              </w:rPr>
              <w:t xml:space="preserve"> </w:t>
            </w:r>
            <w:proofErr w:type="spellStart"/>
            <w:r w:rsidRPr="0024407F">
              <w:rPr>
                <w:rFonts w:ascii="Times New Roman" w:hAnsi="Times New Roman"/>
                <w:b/>
                <w:bCs/>
                <w:sz w:val="26"/>
                <w:szCs w:val="26"/>
                <w:lang w:val="ru-RU"/>
              </w:rPr>
              <w:t>види</w:t>
            </w:r>
            <w:proofErr w:type="spellEnd"/>
            <w:r w:rsidRPr="0024407F">
              <w:rPr>
                <w:rFonts w:ascii="Times New Roman" w:hAnsi="Times New Roman"/>
                <w:b/>
                <w:bCs/>
                <w:sz w:val="26"/>
                <w:szCs w:val="26"/>
                <w:lang w:val="ru-RU"/>
              </w:rPr>
              <w:t xml:space="preserve"> спорту</w:t>
            </w:r>
          </w:p>
        </w:tc>
      </w:tr>
      <w:tr w:rsidR="0024407F" w:rsidRPr="0024407F" w14:paraId="546D33CB"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093B40A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98</w:t>
            </w:r>
          </w:p>
        </w:tc>
        <w:tc>
          <w:tcPr>
            <w:tcW w:w="3118" w:type="dxa"/>
            <w:tcBorders>
              <w:top w:val="single" w:sz="4" w:space="0" w:color="auto"/>
              <w:left w:val="single" w:sz="4" w:space="0" w:color="auto"/>
              <w:bottom w:val="single" w:sz="4" w:space="0" w:color="auto"/>
              <w:right w:val="single" w:sz="4" w:space="0" w:color="auto"/>
            </w:tcBorders>
          </w:tcPr>
          <w:p w14:paraId="412C75DA"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кікбоксингу</w:t>
            </w:r>
            <w:proofErr w:type="spellEnd"/>
            <w:r w:rsidRPr="0024407F">
              <w:rPr>
                <w:rFonts w:ascii="Times New Roman" w:hAnsi="Times New Roman"/>
                <w:sz w:val="26"/>
                <w:szCs w:val="26"/>
                <w:lang w:val="ru-RU"/>
              </w:rPr>
              <w:t xml:space="preserve"> «ISKA» (</w:t>
            </w:r>
            <w:proofErr w:type="spellStart"/>
            <w:r w:rsidRPr="0024407F">
              <w:rPr>
                <w:rFonts w:ascii="Times New Roman" w:hAnsi="Times New Roman"/>
                <w:sz w:val="26"/>
                <w:szCs w:val="26"/>
                <w:lang w:val="ru-RU"/>
              </w:rPr>
              <w:t>дорослі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юніори</w:t>
            </w:r>
            <w:proofErr w:type="spellEnd"/>
            <w:r w:rsidRPr="0024407F">
              <w:rPr>
                <w:rFonts w:ascii="Times New Roman" w:hAnsi="Times New Roman"/>
                <w:sz w:val="26"/>
                <w:szCs w:val="26"/>
                <w:lang w:val="ru-RU"/>
              </w:rPr>
              <w:t xml:space="preserve">, юнаки старшого та </w:t>
            </w:r>
            <w:proofErr w:type="spellStart"/>
            <w:r w:rsidRPr="0024407F">
              <w:rPr>
                <w:rFonts w:ascii="Times New Roman" w:hAnsi="Times New Roman"/>
                <w:sz w:val="26"/>
                <w:szCs w:val="26"/>
                <w:lang w:val="ru-RU"/>
              </w:rPr>
              <w:t>молодшого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віку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діти</w:t>
            </w:r>
            <w:proofErr w:type="spellEnd"/>
            <w:r w:rsidRPr="0024407F">
              <w:rPr>
                <w:rFonts w:ascii="Times New Roman" w:hAnsi="Times New Roman"/>
                <w:sz w:val="26"/>
                <w:szCs w:val="26"/>
                <w:lang w:val="ru-RU"/>
              </w:rPr>
              <w:t>)</w:t>
            </w:r>
          </w:p>
        </w:tc>
        <w:tc>
          <w:tcPr>
            <w:tcW w:w="3542" w:type="dxa"/>
            <w:tcBorders>
              <w:top w:val="single" w:sz="4" w:space="0" w:color="auto"/>
              <w:left w:val="single" w:sz="4" w:space="0" w:color="auto"/>
              <w:bottom w:val="single" w:sz="4" w:space="0" w:color="auto"/>
              <w:right w:val="single" w:sz="4" w:space="0" w:color="auto"/>
            </w:tcBorders>
          </w:tcPr>
          <w:p w14:paraId="61B1F998" w14:textId="77777777"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01 та 02.03.2025</w:t>
            </w:r>
          </w:p>
          <w:p w14:paraId="03C12E6A" w14:textId="59E960C0"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Київ</w:t>
            </w:r>
            <w:proofErr w:type="spellEnd"/>
          </w:p>
        </w:tc>
        <w:tc>
          <w:tcPr>
            <w:tcW w:w="1278" w:type="dxa"/>
            <w:tcBorders>
              <w:top w:val="single" w:sz="4" w:space="0" w:color="auto"/>
              <w:left w:val="single" w:sz="4" w:space="0" w:color="auto"/>
              <w:bottom w:val="single" w:sz="4" w:space="0" w:color="auto"/>
              <w:right w:val="single" w:sz="4" w:space="0" w:color="auto"/>
            </w:tcBorders>
          </w:tcPr>
          <w:p w14:paraId="251E4518"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15 000</w:t>
            </w:r>
          </w:p>
        </w:tc>
        <w:tc>
          <w:tcPr>
            <w:tcW w:w="1277" w:type="dxa"/>
            <w:tcBorders>
              <w:top w:val="single" w:sz="4" w:space="0" w:color="auto"/>
              <w:left w:val="single" w:sz="4" w:space="0" w:color="auto"/>
              <w:bottom w:val="single" w:sz="4" w:space="0" w:color="auto"/>
              <w:right w:val="single" w:sz="4" w:space="0" w:color="auto"/>
            </w:tcBorders>
          </w:tcPr>
          <w:p w14:paraId="154D601F"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14 412</w:t>
            </w:r>
          </w:p>
        </w:tc>
      </w:tr>
      <w:tr w:rsidR="0024407F" w:rsidRPr="0024407F" w14:paraId="4B814A39"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C68C4D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99</w:t>
            </w:r>
          </w:p>
        </w:tc>
        <w:tc>
          <w:tcPr>
            <w:tcW w:w="3118" w:type="dxa"/>
            <w:tcBorders>
              <w:top w:val="single" w:sz="4" w:space="0" w:color="auto"/>
              <w:left w:val="single" w:sz="4" w:space="0" w:color="auto"/>
              <w:bottom w:val="single" w:sz="4" w:space="0" w:color="auto"/>
              <w:right w:val="single" w:sz="4" w:space="0" w:color="auto"/>
            </w:tcBorders>
          </w:tcPr>
          <w:p w14:paraId="5A55557C"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 - До 2025 пам’яті Героя </w:t>
            </w:r>
            <w:proofErr w:type="spellStart"/>
            <w:r w:rsidRPr="0024407F">
              <w:rPr>
                <w:rFonts w:ascii="Times New Roman" w:hAnsi="Times New Roman"/>
                <w:sz w:val="26"/>
                <w:szCs w:val="26"/>
                <w:lang w:val="ru-RU"/>
              </w:rPr>
              <w:t>України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Віталія</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Гнатовського</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усіх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полеглих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Воїнів</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України</w:t>
            </w:r>
            <w:proofErr w:type="spellEnd"/>
          </w:p>
        </w:tc>
        <w:tc>
          <w:tcPr>
            <w:tcW w:w="3542" w:type="dxa"/>
            <w:tcBorders>
              <w:top w:val="single" w:sz="4" w:space="0" w:color="auto"/>
              <w:left w:val="single" w:sz="4" w:space="0" w:color="auto"/>
              <w:bottom w:val="single" w:sz="4" w:space="0" w:color="auto"/>
              <w:right w:val="single" w:sz="4" w:space="0" w:color="auto"/>
            </w:tcBorders>
          </w:tcPr>
          <w:p w14:paraId="16BD51FD" w14:textId="77777777"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26.04.2025</w:t>
            </w:r>
          </w:p>
          <w:p w14:paraId="77FF0583" w14:textId="69317FBD"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Київ</w:t>
            </w:r>
            <w:proofErr w:type="spellEnd"/>
          </w:p>
        </w:tc>
        <w:tc>
          <w:tcPr>
            <w:tcW w:w="1278" w:type="dxa"/>
            <w:tcBorders>
              <w:top w:val="single" w:sz="4" w:space="0" w:color="auto"/>
              <w:left w:val="single" w:sz="4" w:space="0" w:color="auto"/>
              <w:bottom w:val="single" w:sz="4" w:space="0" w:color="auto"/>
              <w:right w:val="single" w:sz="4" w:space="0" w:color="auto"/>
            </w:tcBorders>
          </w:tcPr>
          <w:p w14:paraId="0D83720C"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4 500</w:t>
            </w:r>
          </w:p>
        </w:tc>
        <w:tc>
          <w:tcPr>
            <w:tcW w:w="1277" w:type="dxa"/>
            <w:tcBorders>
              <w:top w:val="single" w:sz="4" w:space="0" w:color="auto"/>
              <w:left w:val="single" w:sz="4" w:space="0" w:color="auto"/>
              <w:bottom w:val="single" w:sz="4" w:space="0" w:color="auto"/>
              <w:right w:val="single" w:sz="4" w:space="0" w:color="auto"/>
            </w:tcBorders>
          </w:tcPr>
          <w:p w14:paraId="06BAE8CA"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4452</w:t>
            </w:r>
          </w:p>
        </w:tc>
      </w:tr>
      <w:tr w:rsidR="0024407F" w:rsidRPr="0024407F" w14:paraId="3F35D2FE"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A09596E"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100</w:t>
            </w:r>
          </w:p>
        </w:tc>
        <w:tc>
          <w:tcPr>
            <w:tcW w:w="3118" w:type="dxa"/>
            <w:tcBorders>
              <w:top w:val="single" w:sz="4" w:space="0" w:color="auto"/>
              <w:left w:val="single" w:sz="4" w:space="0" w:color="auto"/>
              <w:bottom w:val="single" w:sz="4" w:space="0" w:color="auto"/>
              <w:right w:val="single" w:sz="4" w:space="0" w:color="auto"/>
            </w:tcBorders>
          </w:tcPr>
          <w:p w14:paraId="13B899F2"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Всеукраїнському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турнірі</w:t>
            </w:r>
            <w:proofErr w:type="spellEnd"/>
            <w:r w:rsidRPr="0024407F">
              <w:rPr>
                <w:rFonts w:ascii="Times New Roman" w:hAnsi="Times New Roman"/>
                <w:sz w:val="26"/>
                <w:szCs w:val="26"/>
                <w:lang w:val="ru-RU"/>
              </w:rPr>
              <w:t xml:space="preserve">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 – До «Кубок </w:t>
            </w:r>
            <w:proofErr w:type="spellStart"/>
            <w:r w:rsidRPr="0024407F">
              <w:rPr>
                <w:rFonts w:ascii="Times New Roman" w:hAnsi="Times New Roman"/>
                <w:sz w:val="26"/>
                <w:szCs w:val="26"/>
                <w:lang w:val="ru-RU"/>
              </w:rPr>
              <w:t>Озави</w:t>
            </w:r>
            <w:proofErr w:type="spellEnd"/>
            <w:r w:rsidRPr="0024407F">
              <w:rPr>
                <w:rFonts w:ascii="Times New Roman" w:hAnsi="Times New Roman"/>
                <w:sz w:val="26"/>
                <w:szCs w:val="26"/>
                <w:lang w:val="ru-RU"/>
              </w:rPr>
              <w:t xml:space="preserve"> 2025» та </w:t>
            </w:r>
            <w:proofErr w:type="spellStart"/>
            <w:r w:rsidRPr="0024407F">
              <w:rPr>
                <w:rFonts w:ascii="Times New Roman" w:hAnsi="Times New Roman"/>
                <w:sz w:val="26"/>
                <w:szCs w:val="26"/>
                <w:lang w:val="ru-RU"/>
              </w:rPr>
              <w:t>Семінарі</w:t>
            </w:r>
            <w:proofErr w:type="spellEnd"/>
            <w:r w:rsidRPr="0024407F">
              <w:rPr>
                <w:rFonts w:ascii="Times New Roman" w:hAnsi="Times New Roman"/>
                <w:sz w:val="26"/>
                <w:szCs w:val="26"/>
                <w:lang w:val="ru-RU"/>
              </w:rPr>
              <w:t xml:space="preserve"> Сенсея </w:t>
            </w:r>
            <w:proofErr w:type="spellStart"/>
            <w:r w:rsidRPr="0024407F">
              <w:rPr>
                <w:rFonts w:ascii="Times New Roman" w:hAnsi="Times New Roman"/>
                <w:sz w:val="26"/>
                <w:szCs w:val="26"/>
                <w:lang w:val="ru-RU"/>
              </w:rPr>
              <w:t>Озави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Такаші</w:t>
            </w:r>
            <w:proofErr w:type="spellEnd"/>
          </w:p>
        </w:tc>
        <w:tc>
          <w:tcPr>
            <w:tcW w:w="3542" w:type="dxa"/>
            <w:tcBorders>
              <w:top w:val="single" w:sz="4" w:space="0" w:color="auto"/>
              <w:left w:val="single" w:sz="4" w:space="0" w:color="auto"/>
              <w:bottom w:val="single" w:sz="4" w:space="0" w:color="auto"/>
              <w:right w:val="single" w:sz="4" w:space="0" w:color="auto"/>
            </w:tcBorders>
          </w:tcPr>
          <w:p w14:paraId="2BF6893F" w14:textId="77777777"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01.11.2025</w:t>
            </w:r>
          </w:p>
          <w:p w14:paraId="2BFBEF6F" w14:textId="2AFE5545"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Київ</w:t>
            </w:r>
            <w:proofErr w:type="spellEnd"/>
          </w:p>
        </w:tc>
        <w:tc>
          <w:tcPr>
            <w:tcW w:w="1278" w:type="dxa"/>
            <w:tcBorders>
              <w:top w:val="single" w:sz="4" w:space="0" w:color="auto"/>
              <w:left w:val="single" w:sz="4" w:space="0" w:color="auto"/>
              <w:bottom w:val="single" w:sz="4" w:space="0" w:color="auto"/>
              <w:right w:val="single" w:sz="4" w:space="0" w:color="auto"/>
            </w:tcBorders>
          </w:tcPr>
          <w:p w14:paraId="7B1D3BFA"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6 000</w:t>
            </w:r>
          </w:p>
        </w:tc>
        <w:tc>
          <w:tcPr>
            <w:tcW w:w="1277" w:type="dxa"/>
            <w:tcBorders>
              <w:top w:val="single" w:sz="4" w:space="0" w:color="auto"/>
              <w:left w:val="single" w:sz="4" w:space="0" w:color="auto"/>
              <w:bottom w:val="single" w:sz="4" w:space="0" w:color="auto"/>
              <w:right w:val="single" w:sz="4" w:space="0" w:color="auto"/>
            </w:tcBorders>
          </w:tcPr>
          <w:p w14:paraId="2B92F10A"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4 914</w:t>
            </w:r>
          </w:p>
        </w:tc>
      </w:tr>
      <w:tr w:rsidR="0024407F" w:rsidRPr="0024407F" w14:paraId="7B563636"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0EEC234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101</w:t>
            </w:r>
          </w:p>
        </w:tc>
        <w:tc>
          <w:tcPr>
            <w:tcW w:w="3118" w:type="dxa"/>
            <w:tcBorders>
              <w:top w:val="single" w:sz="4" w:space="0" w:color="auto"/>
              <w:left w:val="single" w:sz="4" w:space="0" w:color="auto"/>
              <w:bottom w:val="single" w:sz="4" w:space="0" w:color="auto"/>
              <w:right w:val="single" w:sz="4" w:space="0" w:color="auto"/>
            </w:tcBorders>
          </w:tcPr>
          <w:p w14:paraId="14114B4F"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Кубку м. </w:t>
            </w:r>
            <w:proofErr w:type="spellStart"/>
            <w:r w:rsidRPr="0024407F">
              <w:rPr>
                <w:rFonts w:ascii="Times New Roman" w:hAnsi="Times New Roman"/>
                <w:sz w:val="26"/>
                <w:szCs w:val="26"/>
                <w:lang w:val="ru-RU"/>
              </w:rPr>
              <w:t>Києва</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кікбоксингу</w:t>
            </w:r>
            <w:proofErr w:type="spellEnd"/>
            <w:r w:rsidRPr="0024407F">
              <w:rPr>
                <w:rFonts w:ascii="Times New Roman" w:hAnsi="Times New Roman"/>
                <w:sz w:val="26"/>
                <w:szCs w:val="26"/>
                <w:lang w:val="ru-RU"/>
              </w:rPr>
              <w:t xml:space="preserve"> ІСКА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дорослих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юніорів</w:t>
            </w:r>
            <w:proofErr w:type="spellEnd"/>
            <w:r w:rsidRPr="0024407F">
              <w:rPr>
                <w:rFonts w:ascii="Times New Roman" w:hAnsi="Times New Roman"/>
                <w:sz w:val="26"/>
                <w:szCs w:val="26"/>
                <w:lang w:val="ru-RU"/>
              </w:rPr>
              <w:t xml:space="preserve"> та юнаків</w:t>
            </w:r>
          </w:p>
        </w:tc>
        <w:tc>
          <w:tcPr>
            <w:tcW w:w="3542" w:type="dxa"/>
            <w:tcBorders>
              <w:top w:val="single" w:sz="4" w:space="0" w:color="auto"/>
              <w:left w:val="single" w:sz="4" w:space="0" w:color="auto"/>
              <w:bottom w:val="single" w:sz="4" w:space="0" w:color="auto"/>
              <w:right w:val="single" w:sz="4" w:space="0" w:color="auto"/>
            </w:tcBorders>
          </w:tcPr>
          <w:p w14:paraId="7682CF3E" w14:textId="77777777"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08 та 09.11.2025</w:t>
            </w:r>
          </w:p>
          <w:p w14:paraId="13556A8C" w14:textId="7A1A0936"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Київ</w:t>
            </w:r>
            <w:proofErr w:type="spellEnd"/>
          </w:p>
        </w:tc>
        <w:tc>
          <w:tcPr>
            <w:tcW w:w="1278" w:type="dxa"/>
            <w:tcBorders>
              <w:top w:val="single" w:sz="4" w:space="0" w:color="auto"/>
              <w:left w:val="single" w:sz="4" w:space="0" w:color="auto"/>
              <w:bottom w:val="single" w:sz="4" w:space="0" w:color="auto"/>
              <w:right w:val="single" w:sz="4" w:space="0" w:color="auto"/>
            </w:tcBorders>
          </w:tcPr>
          <w:p w14:paraId="4EE53B6D"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16 000</w:t>
            </w:r>
          </w:p>
        </w:tc>
        <w:tc>
          <w:tcPr>
            <w:tcW w:w="1277" w:type="dxa"/>
            <w:tcBorders>
              <w:top w:val="single" w:sz="4" w:space="0" w:color="auto"/>
              <w:left w:val="single" w:sz="4" w:space="0" w:color="auto"/>
              <w:bottom w:val="single" w:sz="4" w:space="0" w:color="auto"/>
              <w:right w:val="single" w:sz="4" w:space="0" w:color="auto"/>
            </w:tcBorders>
          </w:tcPr>
          <w:p w14:paraId="4B2591C6"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15 534</w:t>
            </w:r>
          </w:p>
        </w:tc>
      </w:tr>
      <w:tr w:rsidR="0024407F" w:rsidRPr="0024407F" w14:paraId="7DFE3506"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56ABB4A"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102</w:t>
            </w:r>
          </w:p>
        </w:tc>
        <w:tc>
          <w:tcPr>
            <w:tcW w:w="3118" w:type="dxa"/>
            <w:tcBorders>
              <w:top w:val="single" w:sz="4" w:space="0" w:color="auto"/>
              <w:left w:val="single" w:sz="4" w:space="0" w:color="auto"/>
              <w:bottom w:val="single" w:sz="4" w:space="0" w:color="auto"/>
              <w:right w:val="single" w:sz="4" w:space="0" w:color="auto"/>
            </w:tcBorders>
          </w:tcPr>
          <w:p w14:paraId="5A9FE185"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Всеукраїнських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змагання</w:t>
            </w:r>
            <w:proofErr w:type="spellEnd"/>
            <w:r w:rsidRPr="0024407F">
              <w:rPr>
                <w:rFonts w:ascii="Times New Roman" w:hAnsi="Times New Roman"/>
                <w:sz w:val="26"/>
                <w:szCs w:val="26"/>
                <w:lang w:val="ru-RU"/>
              </w:rPr>
              <w:t xml:space="preserve"> «Кубок </w:t>
            </w:r>
            <w:proofErr w:type="spellStart"/>
            <w:r w:rsidRPr="0024407F">
              <w:rPr>
                <w:rFonts w:ascii="Times New Roman" w:hAnsi="Times New Roman"/>
                <w:sz w:val="26"/>
                <w:szCs w:val="26"/>
                <w:lang w:val="ru-RU"/>
              </w:rPr>
              <w:t>Київщини</w:t>
            </w:r>
            <w:proofErr w:type="spellEnd"/>
            <w:r w:rsidRPr="0024407F">
              <w:rPr>
                <w:rFonts w:ascii="Times New Roman" w:hAnsi="Times New Roman"/>
                <w:sz w:val="26"/>
                <w:szCs w:val="26"/>
                <w:lang w:val="ru-RU"/>
              </w:rPr>
              <w:t xml:space="preserve">» з </w:t>
            </w:r>
            <w:proofErr w:type="spellStart"/>
            <w:r w:rsidRPr="0024407F">
              <w:rPr>
                <w:rFonts w:ascii="Times New Roman" w:hAnsi="Times New Roman"/>
                <w:sz w:val="26"/>
                <w:szCs w:val="26"/>
                <w:lang w:val="ru-RU"/>
              </w:rPr>
              <w:t>кікбоксингу</w:t>
            </w:r>
            <w:proofErr w:type="spellEnd"/>
            <w:r w:rsidRPr="0024407F">
              <w:rPr>
                <w:rFonts w:ascii="Times New Roman" w:hAnsi="Times New Roman"/>
                <w:sz w:val="26"/>
                <w:szCs w:val="26"/>
                <w:lang w:val="ru-RU"/>
              </w:rPr>
              <w:t xml:space="preserve"> ІСКА</w:t>
            </w:r>
          </w:p>
        </w:tc>
        <w:tc>
          <w:tcPr>
            <w:tcW w:w="3542" w:type="dxa"/>
            <w:tcBorders>
              <w:top w:val="single" w:sz="4" w:space="0" w:color="auto"/>
              <w:left w:val="single" w:sz="4" w:space="0" w:color="auto"/>
              <w:bottom w:val="single" w:sz="4" w:space="0" w:color="auto"/>
              <w:right w:val="single" w:sz="4" w:space="0" w:color="auto"/>
            </w:tcBorders>
          </w:tcPr>
          <w:p w14:paraId="429B8AC6" w14:textId="77777777"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28, 29 та 30.11.2025</w:t>
            </w:r>
          </w:p>
          <w:p w14:paraId="6427B780" w14:textId="53E051F4"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м. Буча</w:t>
            </w:r>
          </w:p>
        </w:tc>
        <w:tc>
          <w:tcPr>
            <w:tcW w:w="1278" w:type="dxa"/>
            <w:tcBorders>
              <w:top w:val="single" w:sz="4" w:space="0" w:color="auto"/>
              <w:left w:val="single" w:sz="4" w:space="0" w:color="auto"/>
              <w:bottom w:val="single" w:sz="4" w:space="0" w:color="auto"/>
              <w:right w:val="single" w:sz="4" w:space="0" w:color="auto"/>
            </w:tcBorders>
          </w:tcPr>
          <w:p w14:paraId="62B7A714"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24 000</w:t>
            </w:r>
          </w:p>
        </w:tc>
        <w:tc>
          <w:tcPr>
            <w:tcW w:w="1277" w:type="dxa"/>
            <w:tcBorders>
              <w:top w:val="single" w:sz="4" w:space="0" w:color="auto"/>
              <w:left w:val="single" w:sz="4" w:space="0" w:color="auto"/>
              <w:bottom w:val="single" w:sz="4" w:space="0" w:color="auto"/>
              <w:right w:val="single" w:sz="4" w:space="0" w:color="auto"/>
            </w:tcBorders>
          </w:tcPr>
          <w:p w14:paraId="3A919497"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23 998,5</w:t>
            </w:r>
          </w:p>
        </w:tc>
      </w:tr>
      <w:tr w:rsidR="0024407F" w:rsidRPr="0024407F" w14:paraId="75A45FD5"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1C453505"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103</w:t>
            </w:r>
          </w:p>
        </w:tc>
        <w:tc>
          <w:tcPr>
            <w:tcW w:w="3118" w:type="dxa"/>
            <w:tcBorders>
              <w:top w:val="single" w:sz="4" w:space="0" w:color="auto"/>
              <w:left w:val="single" w:sz="4" w:space="0" w:color="auto"/>
              <w:bottom w:val="single" w:sz="4" w:space="0" w:color="auto"/>
              <w:right w:val="single" w:sz="4" w:space="0" w:color="auto"/>
            </w:tcBorders>
          </w:tcPr>
          <w:p w14:paraId="260FD4D0" w14:textId="77777777" w:rsidR="0024407F" w:rsidRPr="0024407F" w:rsidRDefault="0024407F" w:rsidP="00A9652C">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міста </w:t>
            </w:r>
            <w:proofErr w:type="spellStart"/>
            <w:r w:rsidRPr="0024407F">
              <w:rPr>
                <w:rFonts w:ascii="Times New Roman" w:hAnsi="Times New Roman"/>
                <w:sz w:val="26"/>
                <w:szCs w:val="26"/>
                <w:lang w:val="ru-RU"/>
              </w:rPr>
              <w:t>Києва</w:t>
            </w:r>
            <w:proofErr w:type="spellEnd"/>
            <w:r w:rsidRPr="0024407F">
              <w:rPr>
                <w:rFonts w:ascii="Times New Roman" w:hAnsi="Times New Roman"/>
                <w:sz w:val="26"/>
                <w:szCs w:val="26"/>
                <w:lang w:val="ru-RU"/>
              </w:rPr>
              <w:t xml:space="preserve"> із </w:t>
            </w:r>
            <w:proofErr w:type="spellStart"/>
            <w:r w:rsidRPr="0024407F">
              <w:rPr>
                <w:rFonts w:ascii="Times New Roman" w:hAnsi="Times New Roman"/>
                <w:sz w:val="26"/>
                <w:szCs w:val="26"/>
                <w:lang w:val="ru-RU"/>
              </w:rPr>
              <w:t>Зендокай</w:t>
            </w:r>
            <w:proofErr w:type="spellEnd"/>
            <w:r w:rsidRPr="0024407F">
              <w:rPr>
                <w:rFonts w:ascii="Times New Roman" w:hAnsi="Times New Roman"/>
                <w:sz w:val="26"/>
                <w:szCs w:val="26"/>
                <w:lang w:val="ru-RU"/>
              </w:rPr>
              <w:t xml:space="preserve"> Карате-До пам’яті </w:t>
            </w:r>
            <w:proofErr w:type="spellStart"/>
            <w:r w:rsidRPr="0024407F">
              <w:rPr>
                <w:rFonts w:ascii="Times New Roman" w:hAnsi="Times New Roman"/>
                <w:sz w:val="26"/>
                <w:szCs w:val="26"/>
                <w:lang w:val="ru-RU"/>
              </w:rPr>
              <w:t>полеглих</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прикордонників</w:t>
            </w:r>
            <w:proofErr w:type="spellEnd"/>
          </w:p>
        </w:tc>
        <w:tc>
          <w:tcPr>
            <w:tcW w:w="3542" w:type="dxa"/>
            <w:tcBorders>
              <w:top w:val="single" w:sz="4" w:space="0" w:color="auto"/>
              <w:left w:val="single" w:sz="4" w:space="0" w:color="auto"/>
              <w:bottom w:val="single" w:sz="4" w:space="0" w:color="auto"/>
              <w:right w:val="single" w:sz="4" w:space="0" w:color="auto"/>
            </w:tcBorders>
          </w:tcPr>
          <w:p w14:paraId="4863FACA" w14:textId="77777777"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14.12.2025</w:t>
            </w:r>
          </w:p>
          <w:p w14:paraId="3E98FF4F" w14:textId="5FB4E8DD" w:rsidR="0024407F" w:rsidRPr="0024407F" w:rsidRDefault="0024407F" w:rsidP="00770ADD">
            <w:pPr>
              <w:overflowPunct/>
              <w:autoSpaceDE/>
              <w:autoSpaceDN/>
              <w:adjustRightInd/>
              <w:ind w:right="174"/>
              <w:jc w:val="center"/>
              <w:rPr>
                <w:rFonts w:ascii="Times New Roman" w:hAnsi="Times New Roman"/>
                <w:sz w:val="26"/>
                <w:szCs w:val="26"/>
                <w:lang w:val="ru-RU"/>
              </w:rPr>
            </w:pPr>
            <w:r w:rsidRPr="0024407F">
              <w:rPr>
                <w:rFonts w:ascii="Times New Roman" w:hAnsi="Times New Roman"/>
                <w:sz w:val="26"/>
                <w:szCs w:val="26"/>
                <w:lang w:val="ru-RU"/>
              </w:rPr>
              <w:t>м. Буча</w:t>
            </w:r>
          </w:p>
        </w:tc>
        <w:tc>
          <w:tcPr>
            <w:tcW w:w="1278" w:type="dxa"/>
            <w:tcBorders>
              <w:top w:val="single" w:sz="4" w:space="0" w:color="auto"/>
              <w:left w:val="single" w:sz="4" w:space="0" w:color="auto"/>
              <w:bottom w:val="single" w:sz="4" w:space="0" w:color="auto"/>
              <w:right w:val="single" w:sz="4" w:space="0" w:color="auto"/>
            </w:tcBorders>
          </w:tcPr>
          <w:p w14:paraId="0E875112"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16 000</w:t>
            </w:r>
          </w:p>
        </w:tc>
        <w:tc>
          <w:tcPr>
            <w:tcW w:w="1277" w:type="dxa"/>
            <w:tcBorders>
              <w:top w:val="single" w:sz="4" w:space="0" w:color="auto"/>
              <w:left w:val="single" w:sz="4" w:space="0" w:color="auto"/>
              <w:bottom w:val="single" w:sz="4" w:space="0" w:color="auto"/>
              <w:right w:val="single" w:sz="4" w:space="0" w:color="auto"/>
            </w:tcBorders>
          </w:tcPr>
          <w:p w14:paraId="783DCB12"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14 596,48</w:t>
            </w:r>
          </w:p>
        </w:tc>
      </w:tr>
      <w:tr w:rsidR="0024407F" w:rsidRPr="0024407F" w14:paraId="3AF04543" w14:textId="77777777" w:rsidTr="0024407F">
        <w:tc>
          <w:tcPr>
            <w:tcW w:w="10066" w:type="dxa"/>
            <w:gridSpan w:val="6"/>
            <w:tcBorders>
              <w:top w:val="single" w:sz="4" w:space="0" w:color="auto"/>
              <w:left w:val="single" w:sz="4" w:space="0" w:color="auto"/>
              <w:bottom w:val="single" w:sz="4" w:space="0" w:color="auto"/>
              <w:right w:val="single" w:sz="4" w:space="0" w:color="auto"/>
            </w:tcBorders>
          </w:tcPr>
          <w:p w14:paraId="3DFD569B" w14:textId="77777777" w:rsidR="0024407F" w:rsidRPr="0024407F" w:rsidRDefault="0024407F" w:rsidP="0024407F">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Міські</w:t>
            </w:r>
            <w:proofErr w:type="spellEnd"/>
            <w:r w:rsidRPr="0024407F">
              <w:rPr>
                <w:rFonts w:ascii="Times New Roman" w:hAnsi="Times New Roman"/>
                <w:b/>
                <w:bCs/>
                <w:sz w:val="26"/>
                <w:szCs w:val="26"/>
                <w:lang w:val="ru-RU"/>
              </w:rPr>
              <w:t xml:space="preserve"> заходи</w:t>
            </w:r>
            <w:r w:rsidRPr="0024407F">
              <w:rPr>
                <w:rFonts w:ascii="Times New Roman" w:hAnsi="Times New Roman"/>
                <w:b/>
                <w:bCs/>
                <w:sz w:val="26"/>
                <w:szCs w:val="26"/>
                <w:lang w:val="ru-RU"/>
              </w:rPr>
              <w:br/>
              <w:t xml:space="preserve"> «</w:t>
            </w:r>
            <w:proofErr w:type="spellStart"/>
            <w:r w:rsidRPr="0024407F">
              <w:rPr>
                <w:rFonts w:ascii="Times New Roman" w:hAnsi="Times New Roman"/>
                <w:b/>
                <w:bCs/>
                <w:sz w:val="26"/>
                <w:szCs w:val="26"/>
                <w:lang w:val="ru-RU"/>
              </w:rPr>
              <w:t>Інваспорт</w:t>
            </w:r>
            <w:proofErr w:type="spellEnd"/>
            <w:r w:rsidRPr="0024407F">
              <w:rPr>
                <w:rFonts w:ascii="Times New Roman" w:hAnsi="Times New Roman"/>
                <w:b/>
                <w:bCs/>
                <w:sz w:val="26"/>
                <w:szCs w:val="26"/>
                <w:lang w:val="ru-RU"/>
              </w:rPr>
              <w:t>»</w:t>
            </w:r>
          </w:p>
        </w:tc>
      </w:tr>
      <w:tr w:rsidR="0024407F" w:rsidRPr="0024407F" w14:paraId="73D6EA64" w14:textId="77777777" w:rsidTr="007E054D">
        <w:trPr>
          <w:trHeight w:val="941"/>
        </w:trPr>
        <w:tc>
          <w:tcPr>
            <w:tcW w:w="851" w:type="dxa"/>
            <w:gridSpan w:val="2"/>
            <w:tcBorders>
              <w:top w:val="single" w:sz="4" w:space="0" w:color="auto"/>
              <w:left w:val="single" w:sz="4" w:space="0" w:color="auto"/>
              <w:bottom w:val="single" w:sz="4" w:space="0" w:color="auto"/>
              <w:right w:val="single" w:sz="4" w:space="0" w:color="auto"/>
            </w:tcBorders>
          </w:tcPr>
          <w:p w14:paraId="2E9DE3B9"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104</w:t>
            </w:r>
          </w:p>
        </w:tc>
        <w:tc>
          <w:tcPr>
            <w:tcW w:w="3118" w:type="dxa"/>
            <w:tcBorders>
              <w:top w:val="single" w:sz="4" w:space="0" w:color="auto"/>
              <w:left w:val="single" w:sz="4" w:space="0" w:color="auto"/>
              <w:bottom w:val="single" w:sz="4" w:space="0" w:color="auto"/>
              <w:right w:val="single" w:sz="4" w:space="0" w:color="auto"/>
            </w:tcBorders>
          </w:tcPr>
          <w:p w14:paraId="7A35F583" w14:textId="77777777" w:rsidR="0024407F" w:rsidRPr="0024407F" w:rsidRDefault="0024407F" w:rsidP="00770ADD">
            <w:pPr>
              <w:overflowPunct/>
              <w:autoSpaceDE/>
              <w:autoSpaceDN/>
              <w:adjustRightInd/>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першість</w:t>
            </w:r>
            <w:proofErr w:type="spellEnd"/>
            <w:r w:rsidRPr="0024407F">
              <w:rPr>
                <w:rFonts w:ascii="Times New Roman" w:hAnsi="Times New Roman"/>
                <w:sz w:val="26"/>
                <w:szCs w:val="26"/>
                <w:lang w:val="ru-RU"/>
              </w:rPr>
              <w:t xml:space="preserve"> міста Обухів із </w:t>
            </w:r>
            <w:proofErr w:type="spellStart"/>
            <w:r w:rsidRPr="0024407F">
              <w:rPr>
                <w:rFonts w:ascii="Times New Roman" w:hAnsi="Times New Roman"/>
                <w:sz w:val="26"/>
                <w:szCs w:val="26"/>
                <w:lang w:val="ru-RU"/>
              </w:rPr>
              <w:t>шахів</w:t>
            </w:r>
            <w:proofErr w:type="spellEnd"/>
            <w:r w:rsidRPr="0024407F">
              <w:rPr>
                <w:rFonts w:ascii="Times New Roman" w:hAnsi="Times New Roman"/>
                <w:sz w:val="26"/>
                <w:szCs w:val="26"/>
                <w:lang w:val="ru-RU"/>
              </w:rPr>
              <w:t xml:space="preserve"> та </w:t>
            </w:r>
            <w:proofErr w:type="spellStart"/>
            <w:r w:rsidRPr="0024407F">
              <w:rPr>
                <w:rFonts w:ascii="Times New Roman" w:hAnsi="Times New Roman"/>
                <w:sz w:val="26"/>
                <w:szCs w:val="26"/>
                <w:lang w:val="ru-RU"/>
              </w:rPr>
              <w:t>шашок</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осіб з </w:t>
            </w:r>
            <w:proofErr w:type="spellStart"/>
            <w:r w:rsidRPr="0024407F">
              <w:rPr>
                <w:rFonts w:ascii="Times New Roman" w:hAnsi="Times New Roman"/>
                <w:sz w:val="26"/>
                <w:szCs w:val="26"/>
                <w:lang w:val="ru-RU"/>
              </w:rPr>
              <w:t>вадами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зору</w:t>
            </w:r>
            <w:proofErr w:type="spellEnd"/>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0318A378" w14:textId="3A563D5A"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20.03.2025                                               Обухів, </w:t>
            </w: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Каштанова, 28</w:t>
            </w:r>
          </w:p>
        </w:tc>
        <w:tc>
          <w:tcPr>
            <w:tcW w:w="1278" w:type="dxa"/>
            <w:tcBorders>
              <w:top w:val="single" w:sz="4" w:space="0" w:color="auto"/>
              <w:left w:val="single" w:sz="4" w:space="0" w:color="auto"/>
              <w:bottom w:val="single" w:sz="4" w:space="0" w:color="auto"/>
              <w:right w:val="single" w:sz="4" w:space="0" w:color="auto"/>
            </w:tcBorders>
          </w:tcPr>
          <w:p w14:paraId="6343F641"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874,80</w:t>
            </w:r>
          </w:p>
        </w:tc>
        <w:tc>
          <w:tcPr>
            <w:tcW w:w="1277" w:type="dxa"/>
            <w:tcBorders>
              <w:top w:val="single" w:sz="4" w:space="0" w:color="auto"/>
              <w:left w:val="single" w:sz="4" w:space="0" w:color="auto"/>
              <w:bottom w:val="single" w:sz="4" w:space="0" w:color="auto"/>
              <w:right w:val="single" w:sz="4" w:space="0" w:color="auto"/>
            </w:tcBorders>
          </w:tcPr>
          <w:p w14:paraId="414AF647"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1 800</w:t>
            </w:r>
          </w:p>
        </w:tc>
      </w:tr>
      <w:tr w:rsidR="0024407F" w:rsidRPr="0024407F" w14:paraId="6F1F892C"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16EAEE0D"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105</w:t>
            </w:r>
          </w:p>
        </w:tc>
        <w:tc>
          <w:tcPr>
            <w:tcW w:w="3118" w:type="dxa"/>
            <w:tcBorders>
              <w:top w:val="single" w:sz="4" w:space="0" w:color="auto"/>
              <w:left w:val="single" w:sz="4" w:space="0" w:color="auto"/>
              <w:bottom w:val="single" w:sz="4" w:space="0" w:color="auto"/>
              <w:right w:val="single" w:sz="4" w:space="0" w:color="auto"/>
            </w:tcBorders>
          </w:tcPr>
          <w:p w14:paraId="4DBB159B" w14:textId="77777777" w:rsidR="0024407F" w:rsidRPr="0024407F" w:rsidRDefault="0024407F" w:rsidP="00770ADD">
            <w:pPr>
              <w:overflowPunct/>
              <w:autoSpaceDE/>
              <w:autoSpaceDN/>
              <w:adjustRightInd/>
              <w:jc w:val="center"/>
              <w:rPr>
                <w:rFonts w:ascii="Times New Roman" w:hAnsi="Times New Roman"/>
                <w:sz w:val="26"/>
                <w:szCs w:val="26"/>
                <w:lang w:val="ru-RU"/>
              </w:rPr>
            </w:pPr>
            <w:proofErr w:type="spellStart"/>
            <w:r w:rsidRPr="0024407F">
              <w:rPr>
                <w:rFonts w:ascii="Times New Roman" w:hAnsi="Times New Roman"/>
                <w:sz w:val="26"/>
                <w:szCs w:val="26"/>
                <w:lang w:val="ru-RU"/>
              </w:rPr>
              <w:t>Чемпіонат</w:t>
            </w:r>
            <w:proofErr w:type="spellEnd"/>
            <w:r w:rsidRPr="0024407F">
              <w:rPr>
                <w:rFonts w:ascii="Times New Roman" w:hAnsi="Times New Roman"/>
                <w:sz w:val="26"/>
                <w:szCs w:val="26"/>
                <w:lang w:val="ru-RU"/>
              </w:rPr>
              <w:t xml:space="preserve"> міста Обухів з </w:t>
            </w:r>
            <w:proofErr w:type="spellStart"/>
            <w:r w:rsidRPr="0024407F">
              <w:rPr>
                <w:rFonts w:ascii="Times New Roman" w:hAnsi="Times New Roman"/>
                <w:sz w:val="26"/>
                <w:szCs w:val="26"/>
                <w:lang w:val="ru-RU"/>
              </w:rPr>
              <w:t>настільного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тенісу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ураженнями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опорно</w:t>
            </w:r>
            <w:proofErr w:type="spellEnd"/>
            <w:r w:rsidRPr="0024407F">
              <w:rPr>
                <w:rFonts w:ascii="Times New Roman" w:hAnsi="Times New Roman"/>
                <w:sz w:val="26"/>
                <w:szCs w:val="26"/>
                <w:lang w:val="ru-RU"/>
              </w:rPr>
              <w:t xml:space="preserve"> - </w:t>
            </w:r>
            <w:proofErr w:type="spellStart"/>
            <w:r w:rsidRPr="0024407F">
              <w:rPr>
                <w:rFonts w:ascii="Times New Roman" w:hAnsi="Times New Roman"/>
                <w:sz w:val="26"/>
                <w:szCs w:val="26"/>
                <w:lang w:val="ru-RU"/>
              </w:rPr>
              <w:lastRenderedPageBreak/>
              <w:t>рухового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апарату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вадами</w:t>
            </w:r>
            <w:proofErr w:type="spellEnd"/>
            <w:r w:rsidRPr="0024407F">
              <w:rPr>
                <w:rFonts w:ascii="Times New Roman" w:hAnsi="Times New Roman"/>
                <w:sz w:val="26"/>
                <w:szCs w:val="26"/>
                <w:lang w:val="ru-RU"/>
              </w:rPr>
              <w:t xml:space="preserve"> слуху та РФР</w:t>
            </w:r>
          </w:p>
        </w:tc>
        <w:tc>
          <w:tcPr>
            <w:tcW w:w="3542" w:type="dxa"/>
            <w:tcBorders>
              <w:top w:val="single" w:sz="4" w:space="0" w:color="auto"/>
              <w:left w:val="single" w:sz="4" w:space="0" w:color="auto"/>
              <w:bottom w:val="single" w:sz="4" w:space="0" w:color="auto"/>
              <w:right w:val="single" w:sz="4" w:space="0" w:color="auto"/>
            </w:tcBorders>
          </w:tcPr>
          <w:p w14:paraId="1D38AD95"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lastRenderedPageBreak/>
              <w:t>24.07.2025</w:t>
            </w:r>
          </w:p>
          <w:p w14:paraId="2267F18A"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м. Обухів,</w:t>
            </w:r>
          </w:p>
          <w:p w14:paraId="08AA0EC2" w14:textId="197C8216" w:rsidR="0024407F" w:rsidRPr="0024407F" w:rsidRDefault="0024407F" w:rsidP="00770ADD">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Київська</w:t>
            </w:r>
            <w:proofErr w:type="spellEnd"/>
            <w:r w:rsidRPr="0024407F">
              <w:rPr>
                <w:rFonts w:ascii="Times New Roman" w:hAnsi="Times New Roman"/>
                <w:sz w:val="26"/>
                <w:szCs w:val="26"/>
                <w:lang w:val="ru-RU"/>
              </w:rPr>
              <w:t>, 142а,</w:t>
            </w:r>
          </w:p>
          <w:p w14:paraId="7F04D0DC"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стадіон</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ім</w:t>
            </w:r>
            <w:proofErr w:type="spellEnd"/>
            <w:r w:rsidRPr="0024407F">
              <w:rPr>
                <w:rFonts w:ascii="Times New Roman" w:hAnsi="Times New Roman"/>
                <w:sz w:val="26"/>
                <w:szCs w:val="26"/>
                <w:lang w:val="ru-RU"/>
              </w:rPr>
              <w:t>. В. Мельника</w:t>
            </w:r>
          </w:p>
        </w:tc>
        <w:tc>
          <w:tcPr>
            <w:tcW w:w="1278" w:type="dxa"/>
            <w:tcBorders>
              <w:top w:val="single" w:sz="4" w:space="0" w:color="auto"/>
              <w:left w:val="single" w:sz="4" w:space="0" w:color="auto"/>
              <w:bottom w:val="single" w:sz="4" w:space="0" w:color="auto"/>
              <w:right w:val="single" w:sz="4" w:space="0" w:color="auto"/>
            </w:tcBorders>
          </w:tcPr>
          <w:p w14:paraId="76CD8473"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874,8</w:t>
            </w:r>
          </w:p>
        </w:tc>
        <w:tc>
          <w:tcPr>
            <w:tcW w:w="1277" w:type="dxa"/>
            <w:tcBorders>
              <w:top w:val="single" w:sz="4" w:space="0" w:color="auto"/>
              <w:left w:val="single" w:sz="4" w:space="0" w:color="auto"/>
              <w:bottom w:val="single" w:sz="4" w:space="0" w:color="auto"/>
              <w:right w:val="single" w:sz="4" w:space="0" w:color="auto"/>
            </w:tcBorders>
          </w:tcPr>
          <w:p w14:paraId="455F2BC9"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1 800</w:t>
            </w:r>
          </w:p>
        </w:tc>
      </w:tr>
      <w:tr w:rsidR="0024407F" w:rsidRPr="0024407F" w14:paraId="379075B8"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7DE3DF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106</w:t>
            </w:r>
          </w:p>
        </w:tc>
        <w:tc>
          <w:tcPr>
            <w:tcW w:w="3118" w:type="dxa"/>
            <w:tcBorders>
              <w:top w:val="single" w:sz="4" w:space="0" w:color="auto"/>
              <w:left w:val="single" w:sz="4" w:space="0" w:color="auto"/>
              <w:bottom w:val="single" w:sz="4" w:space="0" w:color="auto"/>
              <w:right w:val="single" w:sz="4" w:space="0" w:color="auto"/>
            </w:tcBorders>
          </w:tcPr>
          <w:p w14:paraId="13FB2231" w14:textId="77777777" w:rsidR="0024407F" w:rsidRPr="0024407F" w:rsidRDefault="0024407F" w:rsidP="00770ADD">
            <w:pPr>
              <w:overflowPunct/>
              <w:autoSpaceDE/>
              <w:autoSpaceDN/>
              <w:adjustRightInd/>
              <w:jc w:val="center"/>
              <w:rPr>
                <w:rFonts w:ascii="Times New Roman" w:hAnsi="Times New Roman"/>
                <w:sz w:val="26"/>
                <w:szCs w:val="26"/>
                <w:lang w:val="ru-RU"/>
              </w:rPr>
            </w:pPr>
            <w:proofErr w:type="spellStart"/>
            <w:r w:rsidRPr="0024407F">
              <w:rPr>
                <w:rFonts w:ascii="Times New Roman" w:hAnsi="Times New Roman"/>
                <w:sz w:val="26"/>
                <w:szCs w:val="26"/>
                <w:lang w:val="ru-RU"/>
              </w:rPr>
              <w:t>Відкритий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w:t>
            </w:r>
            <w:proofErr w:type="spellEnd"/>
            <w:r w:rsidRPr="0024407F">
              <w:rPr>
                <w:rFonts w:ascii="Times New Roman" w:hAnsi="Times New Roman"/>
                <w:sz w:val="26"/>
                <w:szCs w:val="26"/>
                <w:lang w:val="ru-RU"/>
              </w:rPr>
              <w:t xml:space="preserve"> міста Обухів із </w:t>
            </w:r>
            <w:proofErr w:type="spellStart"/>
            <w:r w:rsidRPr="0024407F">
              <w:rPr>
                <w:rFonts w:ascii="Times New Roman" w:hAnsi="Times New Roman"/>
                <w:sz w:val="26"/>
                <w:szCs w:val="26"/>
                <w:lang w:val="ru-RU"/>
              </w:rPr>
              <w:t>спортивної</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ловлі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риби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обмеженими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можливостями</w:t>
            </w:r>
            <w:proofErr w:type="spellEnd"/>
            <w:r w:rsidRPr="0024407F">
              <w:rPr>
                <w:rFonts w:ascii="Times New Roman" w:hAnsi="Times New Roman"/>
                <w:sz w:val="26"/>
                <w:szCs w:val="26"/>
                <w:lang w:val="ru-RU"/>
              </w:rPr>
              <w:t xml:space="preserve"> пам’яті </w:t>
            </w:r>
            <w:proofErr w:type="spellStart"/>
            <w:r w:rsidRPr="0024407F">
              <w:rPr>
                <w:rFonts w:ascii="Times New Roman" w:hAnsi="Times New Roman"/>
                <w:sz w:val="26"/>
                <w:szCs w:val="26"/>
                <w:lang w:val="ru-RU"/>
              </w:rPr>
              <w:t>Володимира</w:t>
            </w:r>
            <w:proofErr w:type="spellEnd"/>
            <w:r w:rsidRPr="0024407F">
              <w:rPr>
                <w:rFonts w:ascii="Times New Roman" w:hAnsi="Times New Roman"/>
                <w:sz w:val="26"/>
                <w:szCs w:val="26"/>
                <w:lang w:val="ru-RU"/>
              </w:rPr>
              <w:t xml:space="preserve"> Мельника</w:t>
            </w:r>
          </w:p>
        </w:tc>
        <w:tc>
          <w:tcPr>
            <w:tcW w:w="3542" w:type="dxa"/>
            <w:tcBorders>
              <w:top w:val="single" w:sz="4" w:space="0" w:color="auto"/>
              <w:left w:val="single" w:sz="4" w:space="0" w:color="auto"/>
              <w:bottom w:val="single" w:sz="4" w:space="0" w:color="auto"/>
              <w:right w:val="single" w:sz="4" w:space="0" w:color="auto"/>
            </w:tcBorders>
          </w:tcPr>
          <w:p w14:paraId="245B6AE6"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12.08.2025</w:t>
            </w:r>
          </w:p>
          <w:p w14:paraId="6220BCC3" w14:textId="5897380B"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Дерев’яна</w:t>
            </w:r>
            <w:proofErr w:type="spellEnd"/>
            <w:r w:rsidRPr="0024407F">
              <w:rPr>
                <w:rFonts w:ascii="Times New Roman" w:hAnsi="Times New Roman"/>
                <w:sz w:val="26"/>
                <w:szCs w:val="26"/>
                <w:lang w:val="ru-RU"/>
              </w:rPr>
              <w:t>,</w:t>
            </w:r>
          </w:p>
          <w:p w14:paraId="1CF6826C"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proofErr w:type="spellStart"/>
            <w:r w:rsidRPr="0024407F">
              <w:rPr>
                <w:rFonts w:ascii="Times New Roman" w:hAnsi="Times New Roman"/>
                <w:sz w:val="26"/>
                <w:szCs w:val="26"/>
                <w:lang w:val="ru-RU"/>
              </w:rPr>
              <w:t>вул</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Ярова</w:t>
            </w:r>
            <w:proofErr w:type="spellEnd"/>
            <w:r w:rsidRPr="0024407F">
              <w:rPr>
                <w:rFonts w:ascii="Times New Roman" w:hAnsi="Times New Roman"/>
                <w:sz w:val="26"/>
                <w:szCs w:val="26"/>
                <w:lang w:val="ru-RU"/>
              </w:rPr>
              <w:t>, 65</w:t>
            </w:r>
          </w:p>
        </w:tc>
        <w:tc>
          <w:tcPr>
            <w:tcW w:w="1278" w:type="dxa"/>
            <w:tcBorders>
              <w:top w:val="single" w:sz="4" w:space="0" w:color="auto"/>
              <w:left w:val="single" w:sz="4" w:space="0" w:color="auto"/>
              <w:bottom w:val="single" w:sz="4" w:space="0" w:color="auto"/>
              <w:right w:val="single" w:sz="4" w:space="0" w:color="auto"/>
            </w:tcBorders>
          </w:tcPr>
          <w:p w14:paraId="37F62D32"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1000</w:t>
            </w:r>
          </w:p>
        </w:tc>
        <w:tc>
          <w:tcPr>
            <w:tcW w:w="1277" w:type="dxa"/>
            <w:tcBorders>
              <w:top w:val="single" w:sz="4" w:space="0" w:color="auto"/>
              <w:left w:val="single" w:sz="4" w:space="0" w:color="auto"/>
              <w:bottom w:val="single" w:sz="4" w:space="0" w:color="auto"/>
              <w:right w:val="single" w:sz="4" w:space="0" w:color="auto"/>
            </w:tcBorders>
          </w:tcPr>
          <w:p w14:paraId="7A30A756"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482,4</w:t>
            </w:r>
          </w:p>
        </w:tc>
      </w:tr>
      <w:tr w:rsidR="0024407F" w:rsidRPr="0024407F" w14:paraId="058E2151"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3C00E7D7"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107</w:t>
            </w:r>
          </w:p>
        </w:tc>
        <w:tc>
          <w:tcPr>
            <w:tcW w:w="3118" w:type="dxa"/>
            <w:tcBorders>
              <w:top w:val="single" w:sz="4" w:space="0" w:color="auto"/>
              <w:left w:val="single" w:sz="4" w:space="0" w:color="auto"/>
              <w:bottom w:val="single" w:sz="4" w:space="0" w:color="auto"/>
              <w:right w:val="single" w:sz="4" w:space="0" w:color="auto"/>
            </w:tcBorders>
          </w:tcPr>
          <w:p w14:paraId="09CAEE56" w14:textId="77777777" w:rsidR="0024407F" w:rsidRPr="0024407F" w:rsidRDefault="0024407F" w:rsidP="00770ADD">
            <w:pPr>
              <w:overflowPunct/>
              <w:autoSpaceDE/>
              <w:autoSpaceDN/>
              <w:adjustRightInd/>
              <w:jc w:val="center"/>
              <w:rPr>
                <w:rFonts w:ascii="Times New Roman" w:hAnsi="Times New Roman"/>
                <w:sz w:val="26"/>
                <w:szCs w:val="26"/>
                <w:lang w:val="ru-RU"/>
              </w:rPr>
            </w:pPr>
            <w:proofErr w:type="spellStart"/>
            <w:r w:rsidRPr="0024407F">
              <w:rPr>
                <w:rFonts w:ascii="Times New Roman" w:hAnsi="Times New Roman"/>
                <w:sz w:val="26"/>
                <w:szCs w:val="26"/>
                <w:lang w:val="ru-RU"/>
              </w:rPr>
              <w:t>Змагання</w:t>
            </w:r>
            <w:proofErr w:type="spellEnd"/>
            <w:r w:rsidRPr="0024407F">
              <w:rPr>
                <w:rFonts w:ascii="Times New Roman" w:hAnsi="Times New Roman"/>
                <w:sz w:val="26"/>
                <w:szCs w:val="26"/>
                <w:lang w:val="ru-RU"/>
              </w:rPr>
              <w:t xml:space="preserve"> з дартсу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обмеженими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можливостями</w:t>
            </w:r>
            <w:proofErr w:type="spellEnd"/>
            <w:r w:rsidRPr="0024407F">
              <w:rPr>
                <w:rFonts w:ascii="Times New Roman" w:hAnsi="Times New Roman"/>
                <w:sz w:val="26"/>
                <w:szCs w:val="26"/>
                <w:lang w:val="ru-RU"/>
              </w:rPr>
              <w:t xml:space="preserve"> до </w:t>
            </w:r>
            <w:proofErr w:type="spellStart"/>
            <w:r w:rsidRPr="0024407F">
              <w:rPr>
                <w:rFonts w:ascii="Times New Roman" w:hAnsi="Times New Roman"/>
                <w:sz w:val="26"/>
                <w:szCs w:val="26"/>
                <w:lang w:val="ru-RU"/>
              </w:rPr>
              <w:t>Міжнародного</w:t>
            </w:r>
            <w:proofErr w:type="spellEnd"/>
            <w:r w:rsidRPr="0024407F">
              <w:rPr>
                <w:rFonts w:ascii="Times New Roman" w:hAnsi="Times New Roman"/>
                <w:sz w:val="26"/>
                <w:szCs w:val="26"/>
                <w:lang w:val="ru-RU"/>
              </w:rPr>
              <w:t xml:space="preserve"> дня людей з </w:t>
            </w:r>
            <w:proofErr w:type="spellStart"/>
            <w:r w:rsidRPr="0024407F">
              <w:rPr>
                <w:rFonts w:ascii="Times New Roman" w:hAnsi="Times New Roman"/>
                <w:sz w:val="26"/>
                <w:szCs w:val="26"/>
                <w:lang w:val="ru-RU"/>
              </w:rPr>
              <w:t>інвалідністю</w:t>
            </w:r>
            <w:proofErr w:type="spellEnd"/>
          </w:p>
        </w:tc>
        <w:tc>
          <w:tcPr>
            <w:tcW w:w="3542" w:type="dxa"/>
            <w:tcBorders>
              <w:top w:val="single" w:sz="4" w:space="0" w:color="auto"/>
              <w:left w:val="single" w:sz="4" w:space="0" w:color="auto"/>
              <w:bottom w:val="single" w:sz="4" w:space="0" w:color="auto"/>
              <w:right w:val="single" w:sz="4" w:space="0" w:color="auto"/>
            </w:tcBorders>
          </w:tcPr>
          <w:p w14:paraId="49261ACE" w14:textId="3C4DE4B9"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02.12.2025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55DF2834"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900</w:t>
            </w:r>
          </w:p>
        </w:tc>
        <w:tc>
          <w:tcPr>
            <w:tcW w:w="1277" w:type="dxa"/>
            <w:tcBorders>
              <w:top w:val="single" w:sz="4" w:space="0" w:color="auto"/>
              <w:left w:val="single" w:sz="4" w:space="0" w:color="auto"/>
              <w:bottom w:val="single" w:sz="4" w:space="0" w:color="auto"/>
              <w:right w:val="single" w:sz="4" w:space="0" w:color="auto"/>
            </w:tcBorders>
          </w:tcPr>
          <w:p w14:paraId="6D1624C9"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428,4</w:t>
            </w:r>
          </w:p>
        </w:tc>
      </w:tr>
      <w:tr w:rsidR="0024407F" w:rsidRPr="0024407F" w14:paraId="0F15FDC3" w14:textId="77777777" w:rsidTr="0024407F">
        <w:tc>
          <w:tcPr>
            <w:tcW w:w="10066" w:type="dxa"/>
            <w:gridSpan w:val="6"/>
            <w:tcBorders>
              <w:top w:val="single" w:sz="4" w:space="0" w:color="auto"/>
              <w:left w:val="single" w:sz="4" w:space="0" w:color="auto"/>
              <w:bottom w:val="single" w:sz="4" w:space="0" w:color="auto"/>
              <w:right w:val="single" w:sz="4" w:space="0" w:color="auto"/>
            </w:tcBorders>
          </w:tcPr>
          <w:p w14:paraId="38A0E24A" w14:textId="77777777" w:rsidR="0024407F" w:rsidRPr="0024407F" w:rsidRDefault="0024407F" w:rsidP="00200731">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Обласні</w:t>
            </w:r>
            <w:proofErr w:type="spellEnd"/>
            <w:r w:rsidRPr="0024407F">
              <w:rPr>
                <w:rFonts w:ascii="Times New Roman" w:hAnsi="Times New Roman"/>
                <w:b/>
                <w:bCs/>
                <w:sz w:val="26"/>
                <w:szCs w:val="26"/>
                <w:lang w:val="ru-RU"/>
              </w:rPr>
              <w:t xml:space="preserve"> заходи</w:t>
            </w:r>
            <w:r w:rsidRPr="0024407F">
              <w:rPr>
                <w:rFonts w:ascii="Times New Roman" w:hAnsi="Times New Roman"/>
                <w:b/>
                <w:bCs/>
                <w:sz w:val="26"/>
                <w:szCs w:val="26"/>
                <w:lang w:val="ru-RU"/>
              </w:rPr>
              <w:br/>
              <w:t xml:space="preserve"> «</w:t>
            </w:r>
            <w:proofErr w:type="spellStart"/>
            <w:r w:rsidRPr="0024407F">
              <w:rPr>
                <w:rFonts w:ascii="Times New Roman" w:hAnsi="Times New Roman"/>
                <w:b/>
                <w:bCs/>
                <w:sz w:val="26"/>
                <w:szCs w:val="26"/>
                <w:lang w:val="ru-RU"/>
              </w:rPr>
              <w:t>Інваспорт</w:t>
            </w:r>
            <w:proofErr w:type="spellEnd"/>
            <w:r w:rsidRPr="0024407F">
              <w:rPr>
                <w:rFonts w:ascii="Times New Roman" w:hAnsi="Times New Roman"/>
                <w:b/>
                <w:bCs/>
                <w:sz w:val="26"/>
                <w:szCs w:val="26"/>
                <w:lang w:val="ru-RU"/>
              </w:rPr>
              <w:t>»</w:t>
            </w:r>
          </w:p>
        </w:tc>
      </w:tr>
      <w:tr w:rsidR="0024407F" w:rsidRPr="0024407F" w14:paraId="27F649E3"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59B4E340"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108</w:t>
            </w:r>
          </w:p>
        </w:tc>
        <w:tc>
          <w:tcPr>
            <w:tcW w:w="3118" w:type="dxa"/>
            <w:tcBorders>
              <w:top w:val="single" w:sz="4" w:space="0" w:color="auto"/>
              <w:left w:val="single" w:sz="4" w:space="0" w:color="auto"/>
              <w:bottom w:val="single" w:sz="4" w:space="0" w:color="auto"/>
              <w:right w:val="single" w:sz="4" w:space="0" w:color="auto"/>
            </w:tcBorders>
          </w:tcPr>
          <w:p w14:paraId="0B7EFE0C"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w:t>
            </w:r>
            <w:proofErr w:type="spellStart"/>
            <w:r w:rsidRPr="0024407F">
              <w:rPr>
                <w:rFonts w:ascii="Times New Roman" w:hAnsi="Times New Roman"/>
                <w:sz w:val="26"/>
                <w:szCs w:val="26"/>
                <w:lang w:val="ru-RU"/>
              </w:rPr>
              <w:t>боча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ураженнями</w:t>
            </w:r>
            <w:proofErr w:type="spellEnd"/>
            <w:r w:rsidRPr="0024407F">
              <w:rPr>
                <w:rFonts w:ascii="Times New Roman" w:hAnsi="Times New Roman"/>
                <w:sz w:val="26"/>
                <w:szCs w:val="26"/>
                <w:lang w:val="ru-RU"/>
              </w:rPr>
              <w:t xml:space="preserve"> опорно-</w:t>
            </w:r>
            <w:proofErr w:type="spellStart"/>
            <w:r w:rsidRPr="0024407F">
              <w:rPr>
                <w:rFonts w:ascii="Times New Roman" w:hAnsi="Times New Roman"/>
                <w:sz w:val="26"/>
                <w:szCs w:val="26"/>
                <w:lang w:val="ru-RU"/>
              </w:rPr>
              <w:t>рухового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апарату</w:t>
            </w:r>
            <w:proofErr w:type="spellEnd"/>
          </w:p>
        </w:tc>
        <w:tc>
          <w:tcPr>
            <w:tcW w:w="3542" w:type="dxa"/>
            <w:tcBorders>
              <w:top w:val="single" w:sz="4" w:space="0" w:color="auto"/>
              <w:left w:val="single" w:sz="4" w:space="0" w:color="auto"/>
              <w:bottom w:val="single" w:sz="4" w:space="0" w:color="auto"/>
              <w:right w:val="single" w:sz="4" w:space="0" w:color="auto"/>
            </w:tcBorders>
          </w:tcPr>
          <w:p w14:paraId="21E4C623" w14:textId="7777777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06.03.2025</w:t>
            </w:r>
          </w:p>
          <w:p w14:paraId="6091F3E5" w14:textId="134C682C"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Біла</w:t>
            </w:r>
            <w:proofErr w:type="spellEnd"/>
            <w:r w:rsidRPr="0024407F">
              <w:rPr>
                <w:rFonts w:ascii="Times New Roman" w:hAnsi="Times New Roman"/>
                <w:sz w:val="26"/>
                <w:szCs w:val="26"/>
                <w:lang w:val="ru-RU"/>
              </w:rPr>
              <w:t xml:space="preserve"> Церква</w:t>
            </w:r>
          </w:p>
        </w:tc>
        <w:tc>
          <w:tcPr>
            <w:tcW w:w="1278" w:type="dxa"/>
            <w:tcBorders>
              <w:top w:val="single" w:sz="4" w:space="0" w:color="auto"/>
              <w:left w:val="single" w:sz="4" w:space="0" w:color="auto"/>
              <w:bottom w:val="single" w:sz="4" w:space="0" w:color="auto"/>
              <w:right w:val="single" w:sz="4" w:space="0" w:color="auto"/>
            </w:tcBorders>
          </w:tcPr>
          <w:p w14:paraId="5A468775"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5EC78997"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7 413</w:t>
            </w:r>
          </w:p>
        </w:tc>
      </w:tr>
      <w:tr w:rsidR="0024407F" w:rsidRPr="0024407F" w14:paraId="5A1F328C"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E7D4FC0"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109</w:t>
            </w:r>
          </w:p>
        </w:tc>
        <w:tc>
          <w:tcPr>
            <w:tcW w:w="3118" w:type="dxa"/>
            <w:tcBorders>
              <w:top w:val="single" w:sz="4" w:space="0" w:color="auto"/>
              <w:left w:val="single" w:sz="4" w:space="0" w:color="auto"/>
              <w:bottom w:val="single" w:sz="4" w:space="0" w:color="auto"/>
              <w:right w:val="single" w:sz="4" w:space="0" w:color="auto"/>
            </w:tcBorders>
          </w:tcPr>
          <w:p w14:paraId="18693AC4"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фізкультурно</w:t>
            </w:r>
            <w:proofErr w:type="spellEnd"/>
            <w:r w:rsidRPr="0024407F">
              <w:rPr>
                <w:rFonts w:ascii="Times New Roman" w:hAnsi="Times New Roman"/>
                <w:sz w:val="26"/>
                <w:szCs w:val="26"/>
                <w:lang w:val="ru-RU"/>
              </w:rPr>
              <w:t xml:space="preserve"> – </w:t>
            </w:r>
            <w:proofErr w:type="spellStart"/>
            <w:r w:rsidRPr="0024407F">
              <w:rPr>
                <w:rFonts w:ascii="Times New Roman" w:hAnsi="Times New Roman"/>
                <w:sz w:val="26"/>
                <w:szCs w:val="26"/>
                <w:lang w:val="ru-RU"/>
              </w:rPr>
              <w:t>оздоровчому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заході</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Броварський</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забіг</w:t>
            </w:r>
            <w:proofErr w:type="spellEnd"/>
            <w:r w:rsidRPr="0024407F">
              <w:rPr>
                <w:rFonts w:ascii="Times New Roman" w:hAnsi="Times New Roman"/>
                <w:sz w:val="26"/>
                <w:szCs w:val="26"/>
                <w:lang w:val="ru-RU"/>
              </w:rPr>
              <w:t>»</w:t>
            </w:r>
          </w:p>
        </w:tc>
        <w:tc>
          <w:tcPr>
            <w:tcW w:w="3542" w:type="dxa"/>
            <w:tcBorders>
              <w:top w:val="single" w:sz="4" w:space="0" w:color="auto"/>
              <w:left w:val="single" w:sz="4" w:space="0" w:color="auto"/>
              <w:bottom w:val="single" w:sz="4" w:space="0" w:color="auto"/>
              <w:right w:val="single" w:sz="4" w:space="0" w:color="auto"/>
            </w:tcBorders>
          </w:tcPr>
          <w:p w14:paraId="180025A8" w14:textId="7777777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24.05.2025</w:t>
            </w:r>
          </w:p>
          <w:p w14:paraId="58B15733" w14:textId="7545271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Бровари</w:t>
            </w:r>
            <w:proofErr w:type="spellEnd"/>
          </w:p>
        </w:tc>
        <w:tc>
          <w:tcPr>
            <w:tcW w:w="1278" w:type="dxa"/>
            <w:tcBorders>
              <w:top w:val="single" w:sz="4" w:space="0" w:color="auto"/>
              <w:left w:val="single" w:sz="4" w:space="0" w:color="auto"/>
              <w:bottom w:val="single" w:sz="4" w:space="0" w:color="auto"/>
              <w:right w:val="single" w:sz="4" w:space="0" w:color="auto"/>
            </w:tcBorders>
          </w:tcPr>
          <w:p w14:paraId="266B3012"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8 500</w:t>
            </w:r>
          </w:p>
        </w:tc>
        <w:tc>
          <w:tcPr>
            <w:tcW w:w="1277" w:type="dxa"/>
            <w:tcBorders>
              <w:top w:val="single" w:sz="4" w:space="0" w:color="auto"/>
              <w:left w:val="single" w:sz="4" w:space="0" w:color="auto"/>
              <w:bottom w:val="single" w:sz="4" w:space="0" w:color="auto"/>
              <w:right w:val="single" w:sz="4" w:space="0" w:color="auto"/>
            </w:tcBorders>
          </w:tcPr>
          <w:p w14:paraId="791FF5A2"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6 150</w:t>
            </w:r>
          </w:p>
        </w:tc>
      </w:tr>
      <w:tr w:rsidR="0024407F" w:rsidRPr="0024407F" w14:paraId="116C3A5D"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79E317DF"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110</w:t>
            </w:r>
          </w:p>
        </w:tc>
        <w:tc>
          <w:tcPr>
            <w:tcW w:w="3118" w:type="dxa"/>
            <w:tcBorders>
              <w:top w:val="single" w:sz="4" w:space="0" w:color="auto"/>
              <w:left w:val="single" w:sz="4" w:space="0" w:color="auto"/>
              <w:bottom w:val="single" w:sz="4" w:space="0" w:color="auto"/>
              <w:right w:val="single" w:sz="4" w:space="0" w:color="auto"/>
            </w:tcBorders>
          </w:tcPr>
          <w:p w14:paraId="1817BF40"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кубку Київської області з </w:t>
            </w:r>
            <w:proofErr w:type="spellStart"/>
            <w:r w:rsidRPr="0024407F">
              <w:rPr>
                <w:rFonts w:ascii="Times New Roman" w:hAnsi="Times New Roman"/>
                <w:sz w:val="26"/>
                <w:szCs w:val="26"/>
                <w:lang w:val="ru-RU"/>
              </w:rPr>
              <w:t>настільного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тенісу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ураженнями</w:t>
            </w:r>
            <w:proofErr w:type="spellEnd"/>
            <w:r w:rsidRPr="0024407F">
              <w:rPr>
                <w:rFonts w:ascii="Times New Roman" w:hAnsi="Times New Roman"/>
                <w:sz w:val="26"/>
                <w:szCs w:val="26"/>
                <w:lang w:val="ru-RU"/>
              </w:rPr>
              <w:t xml:space="preserve"> опорно-</w:t>
            </w:r>
            <w:proofErr w:type="spellStart"/>
            <w:r w:rsidRPr="0024407F">
              <w:rPr>
                <w:rFonts w:ascii="Times New Roman" w:hAnsi="Times New Roman"/>
                <w:sz w:val="26"/>
                <w:szCs w:val="26"/>
                <w:lang w:val="ru-RU"/>
              </w:rPr>
              <w:t>рухового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апарату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порушеннями</w:t>
            </w:r>
            <w:proofErr w:type="spellEnd"/>
            <w:r w:rsidRPr="0024407F">
              <w:rPr>
                <w:rFonts w:ascii="Times New Roman" w:hAnsi="Times New Roman"/>
                <w:sz w:val="26"/>
                <w:szCs w:val="26"/>
                <w:lang w:val="ru-RU"/>
              </w:rPr>
              <w:t xml:space="preserve"> слуху та РФР</w:t>
            </w:r>
          </w:p>
        </w:tc>
        <w:tc>
          <w:tcPr>
            <w:tcW w:w="3542" w:type="dxa"/>
            <w:tcBorders>
              <w:top w:val="single" w:sz="4" w:space="0" w:color="auto"/>
              <w:left w:val="single" w:sz="4" w:space="0" w:color="auto"/>
              <w:bottom w:val="single" w:sz="4" w:space="0" w:color="auto"/>
              <w:right w:val="single" w:sz="4" w:space="0" w:color="auto"/>
            </w:tcBorders>
          </w:tcPr>
          <w:p w14:paraId="6210A9D4" w14:textId="7777777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08.06.2025</w:t>
            </w:r>
          </w:p>
          <w:p w14:paraId="345010F8" w14:textId="78F985A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Київ</w:t>
            </w:r>
            <w:proofErr w:type="spellEnd"/>
          </w:p>
        </w:tc>
        <w:tc>
          <w:tcPr>
            <w:tcW w:w="1278" w:type="dxa"/>
            <w:tcBorders>
              <w:top w:val="single" w:sz="4" w:space="0" w:color="auto"/>
              <w:left w:val="single" w:sz="4" w:space="0" w:color="auto"/>
              <w:bottom w:val="single" w:sz="4" w:space="0" w:color="auto"/>
              <w:right w:val="single" w:sz="4" w:space="0" w:color="auto"/>
            </w:tcBorders>
          </w:tcPr>
          <w:p w14:paraId="7EA7C398"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8000</w:t>
            </w:r>
          </w:p>
        </w:tc>
        <w:tc>
          <w:tcPr>
            <w:tcW w:w="1277" w:type="dxa"/>
            <w:tcBorders>
              <w:top w:val="single" w:sz="4" w:space="0" w:color="auto"/>
              <w:left w:val="single" w:sz="4" w:space="0" w:color="auto"/>
              <w:bottom w:val="single" w:sz="4" w:space="0" w:color="auto"/>
              <w:right w:val="single" w:sz="4" w:space="0" w:color="auto"/>
            </w:tcBorders>
          </w:tcPr>
          <w:p w14:paraId="0507A5B1"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6 642</w:t>
            </w:r>
          </w:p>
        </w:tc>
      </w:tr>
      <w:tr w:rsidR="0024407F" w:rsidRPr="0024407F" w14:paraId="2EC70788"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0007CB12"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111</w:t>
            </w:r>
          </w:p>
        </w:tc>
        <w:tc>
          <w:tcPr>
            <w:tcW w:w="3118" w:type="dxa"/>
            <w:tcBorders>
              <w:top w:val="single" w:sz="4" w:space="0" w:color="auto"/>
              <w:left w:val="single" w:sz="4" w:space="0" w:color="auto"/>
              <w:bottom w:val="single" w:sz="4" w:space="0" w:color="auto"/>
              <w:right w:val="single" w:sz="4" w:space="0" w:color="auto"/>
            </w:tcBorders>
          </w:tcPr>
          <w:p w14:paraId="46061761"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кубку Київської області з </w:t>
            </w:r>
            <w:proofErr w:type="spellStart"/>
            <w:r w:rsidRPr="0024407F">
              <w:rPr>
                <w:rFonts w:ascii="Times New Roman" w:hAnsi="Times New Roman"/>
                <w:sz w:val="26"/>
                <w:szCs w:val="26"/>
                <w:lang w:val="ru-RU"/>
              </w:rPr>
              <w:t>настільного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тенісу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ураженнями</w:t>
            </w:r>
            <w:proofErr w:type="spellEnd"/>
            <w:r w:rsidRPr="0024407F">
              <w:rPr>
                <w:rFonts w:ascii="Times New Roman" w:hAnsi="Times New Roman"/>
                <w:sz w:val="26"/>
                <w:szCs w:val="26"/>
                <w:lang w:val="ru-RU"/>
              </w:rPr>
              <w:t xml:space="preserve"> опорно-</w:t>
            </w:r>
            <w:proofErr w:type="spellStart"/>
            <w:r w:rsidRPr="0024407F">
              <w:rPr>
                <w:rFonts w:ascii="Times New Roman" w:hAnsi="Times New Roman"/>
                <w:sz w:val="26"/>
                <w:szCs w:val="26"/>
                <w:lang w:val="ru-RU"/>
              </w:rPr>
              <w:t>рухового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апарату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порушеннями</w:t>
            </w:r>
            <w:proofErr w:type="spellEnd"/>
            <w:r w:rsidRPr="0024407F">
              <w:rPr>
                <w:rFonts w:ascii="Times New Roman" w:hAnsi="Times New Roman"/>
                <w:sz w:val="26"/>
                <w:szCs w:val="26"/>
                <w:lang w:val="ru-RU"/>
              </w:rPr>
              <w:t xml:space="preserve"> слуху та РФР</w:t>
            </w:r>
          </w:p>
        </w:tc>
        <w:tc>
          <w:tcPr>
            <w:tcW w:w="3542" w:type="dxa"/>
            <w:tcBorders>
              <w:top w:val="single" w:sz="4" w:space="0" w:color="auto"/>
              <w:left w:val="single" w:sz="4" w:space="0" w:color="auto"/>
              <w:bottom w:val="single" w:sz="4" w:space="0" w:color="auto"/>
              <w:right w:val="single" w:sz="4" w:space="0" w:color="auto"/>
            </w:tcBorders>
          </w:tcPr>
          <w:p w14:paraId="72BBB3A9" w14:textId="7777777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29.06.2025</w:t>
            </w:r>
          </w:p>
          <w:p w14:paraId="25E8568D" w14:textId="178951E1"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 xml:space="preserve">с. </w:t>
            </w:r>
            <w:proofErr w:type="spellStart"/>
            <w:r w:rsidRPr="0024407F">
              <w:rPr>
                <w:rFonts w:ascii="Times New Roman" w:hAnsi="Times New Roman"/>
                <w:sz w:val="26"/>
                <w:szCs w:val="26"/>
                <w:lang w:val="ru-RU"/>
              </w:rPr>
              <w:t>Юріївка</w:t>
            </w:r>
            <w:proofErr w:type="spellEnd"/>
          </w:p>
        </w:tc>
        <w:tc>
          <w:tcPr>
            <w:tcW w:w="1278" w:type="dxa"/>
            <w:tcBorders>
              <w:top w:val="single" w:sz="4" w:space="0" w:color="auto"/>
              <w:left w:val="single" w:sz="4" w:space="0" w:color="auto"/>
              <w:bottom w:val="single" w:sz="4" w:space="0" w:color="auto"/>
              <w:right w:val="single" w:sz="4" w:space="0" w:color="auto"/>
            </w:tcBorders>
          </w:tcPr>
          <w:p w14:paraId="5D4D3850"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76762DC6"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6 279</w:t>
            </w:r>
          </w:p>
        </w:tc>
      </w:tr>
      <w:tr w:rsidR="0024407F" w:rsidRPr="0024407F" w14:paraId="7AE374E3"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478B6F6"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112</w:t>
            </w:r>
          </w:p>
        </w:tc>
        <w:tc>
          <w:tcPr>
            <w:tcW w:w="3118" w:type="dxa"/>
            <w:tcBorders>
              <w:top w:val="single" w:sz="4" w:space="0" w:color="auto"/>
              <w:left w:val="single" w:sz="4" w:space="0" w:color="auto"/>
              <w:bottom w:val="single" w:sz="4" w:space="0" w:color="auto"/>
              <w:right w:val="single" w:sz="4" w:space="0" w:color="auto"/>
            </w:tcBorders>
          </w:tcPr>
          <w:p w14:paraId="460FCAF1"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відкритому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w:t>
            </w:r>
            <w:proofErr w:type="spellStart"/>
            <w:r w:rsidRPr="0024407F">
              <w:rPr>
                <w:rFonts w:ascii="Times New Roman" w:hAnsi="Times New Roman"/>
                <w:sz w:val="26"/>
                <w:szCs w:val="26"/>
                <w:lang w:val="ru-RU"/>
              </w:rPr>
              <w:t>боча</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ураженнями</w:t>
            </w:r>
            <w:proofErr w:type="spellEnd"/>
            <w:r w:rsidRPr="0024407F">
              <w:rPr>
                <w:rFonts w:ascii="Times New Roman" w:hAnsi="Times New Roman"/>
                <w:sz w:val="26"/>
                <w:szCs w:val="26"/>
                <w:lang w:val="ru-RU"/>
              </w:rPr>
              <w:t xml:space="preserve"> опорно-</w:t>
            </w:r>
            <w:proofErr w:type="spellStart"/>
            <w:r w:rsidRPr="0024407F">
              <w:rPr>
                <w:rFonts w:ascii="Times New Roman" w:hAnsi="Times New Roman"/>
                <w:sz w:val="26"/>
                <w:szCs w:val="26"/>
                <w:lang w:val="ru-RU"/>
              </w:rPr>
              <w:t>рухового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апарату</w:t>
            </w:r>
            <w:proofErr w:type="spellEnd"/>
          </w:p>
        </w:tc>
        <w:tc>
          <w:tcPr>
            <w:tcW w:w="3542" w:type="dxa"/>
            <w:tcBorders>
              <w:top w:val="single" w:sz="4" w:space="0" w:color="auto"/>
              <w:left w:val="single" w:sz="4" w:space="0" w:color="auto"/>
              <w:bottom w:val="single" w:sz="4" w:space="0" w:color="auto"/>
              <w:right w:val="single" w:sz="4" w:space="0" w:color="auto"/>
            </w:tcBorders>
          </w:tcPr>
          <w:p w14:paraId="66E955A4" w14:textId="7777777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22.10.2025</w:t>
            </w:r>
          </w:p>
          <w:p w14:paraId="20876978" w14:textId="0A16E21C"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Біла</w:t>
            </w:r>
            <w:proofErr w:type="spellEnd"/>
            <w:r w:rsidRPr="0024407F">
              <w:rPr>
                <w:rFonts w:ascii="Times New Roman" w:hAnsi="Times New Roman"/>
                <w:sz w:val="26"/>
                <w:szCs w:val="26"/>
                <w:lang w:val="ru-RU"/>
              </w:rPr>
              <w:t xml:space="preserve"> Церква</w:t>
            </w:r>
          </w:p>
        </w:tc>
        <w:tc>
          <w:tcPr>
            <w:tcW w:w="1278" w:type="dxa"/>
            <w:tcBorders>
              <w:top w:val="single" w:sz="4" w:space="0" w:color="auto"/>
              <w:left w:val="single" w:sz="4" w:space="0" w:color="auto"/>
              <w:bottom w:val="single" w:sz="4" w:space="0" w:color="auto"/>
              <w:right w:val="single" w:sz="4" w:space="0" w:color="auto"/>
            </w:tcBorders>
          </w:tcPr>
          <w:p w14:paraId="05E5E1DC"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8 000</w:t>
            </w:r>
          </w:p>
        </w:tc>
        <w:tc>
          <w:tcPr>
            <w:tcW w:w="1277" w:type="dxa"/>
            <w:tcBorders>
              <w:top w:val="single" w:sz="4" w:space="0" w:color="auto"/>
              <w:left w:val="single" w:sz="4" w:space="0" w:color="auto"/>
              <w:bottom w:val="single" w:sz="4" w:space="0" w:color="auto"/>
              <w:right w:val="single" w:sz="4" w:space="0" w:color="auto"/>
            </w:tcBorders>
          </w:tcPr>
          <w:p w14:paraId="5F16706A"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6 741,96</w:t>
            </w:r>
          </w:p>
        </w:tc>
      </w:tr>
      <w:tr w:rsidR="0024407F" w:rsidRPr="0024407F" w14:paraId="6C09970F"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03081544"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113</w:t>
            </w:r>
          </w:p>
        </w:tc>
        <w:tc>
          <w:tcPr>
            <w:tcW w:w="3118" w:type="dxa"/>
            <w:tcBorders>
              <w:top w:val="single" w:sz="4" w:space="0" w:color="auto"/>
              <w:left w:val="single" w:sz="4" w:space="0" w:color="auto"/>
              <w:bottom w:val="single" w:sz="4" w:space="0" w:color="auto"/>
              <w:right w:val="single" w:sz="4" w:space="0" w:color="auto"/>
            </w:tcBorders>
          </w:tcPr>
          <w:p w14:paraId="68247B49" w14:textId="77777777" w:rsidR="0024407F" w:rsidRPr="0024407F" w:rsidRDefault="0024407F" w:rsidP="00770ADD">
            <w:pPr>
              <w:overflowPunct/>
              <w:autoSpaceDE/>
              <w:autoSpaceDN/>
              <w:adjustRightInd/>
              <w:ind w:right="33"/>
              <w:jc w:val="center"/>
              <w:rPr>
                <w:rFonts w:ascii="Times New Roman" w:hAnsi="Times New Roman"/>
                <w:sz w:val="26"/>
                <w:szCs w:val="26"/>
                <w:lang w:val="ru-RU"/>
              </w:rPr>
            </w:pPr>
            <w:r w:rsidRPr="0024407F">
              <w:rPr>
                <w:rFonts w:ascii="Times New Roman" w:hAnsi="Times New Roman"/>
                <w:sz w:val="26"/>
                <w:szCs w:val="26"/>
                <w:lang w:val="ru-RU"/>
              </w:rPr>
              <w:t xml:space="preserve">Участь у </w:t>
            </w:r>
            <w:proofErr w:type="spellStart"/>
            <w:r w:rsidRPr="0024407F">
              <w:rPr>
                <w:rFonts w:ascii="Times New Roman" w:hAnsi="Times New Roman"/>
                <w:sz w:val="26"/>
                <w:szCs w:val="26"/>
                <w:lang w:val="ru-RU"/>
              </w:rPr>
              <w:t>чемпіонаті</w:t>
            </w:r>
            <w:proofErr w:type="spellEnd"/>
            <w:r w:rsidRPr="0024407F">
              <w:rPr>
                <w:rFonts w:ascii="Times New Roman" w:hAnsi="Times New Roman"/>
                <w:sz w:val="26"/>
                <w:szCs w:val="26"/>
                <w:lang w:val="ru-RU"/>
              </w:rPr>
              <w:t xml:space="preserve"> Київської області з </w:t>
            </w:r>
            <w:proofErr w:type="spellStart"/>
            <w:r w:rsidRPr="0024407F">
              <w:rPr>
                <w:rFonts w:ascii="Times New Roman" w:hAnsi="Times New Roman"/>
                <w:sz w:val="26"/>
                <w:szCs w:val="26"/>
                <w:lang w:val="ru-RU"/>
              </w:rPr>
              <w:t>легкої</w:t>
            </w:r>
            <w:proofErr w:type="spellEnd"/>
            <w:r w:rsidRPr="0024407F">
              <w:rPr>
                <w:rFonts w:ascii="Times New Roman" w:hAnsi="Times New Roman"/>
                <w:sz w:val="26"/>
                <w:szCs w:val="26"/>
                <w:lang w:val="ru-RU"/>
              </w:rPr>
              <w:t xml:space="preserve"> атлетики (</w:t>
            </w:r>
            <w:proofErr w:type="spellStart"/>
            <w:r w:rsidRPr="0024407F">
              <w:rPr>
                <w:rFonts w:ascii="Times New Roman" w:hAnsi="Times New Roman"/>
                <w:sz w:val="26"/>
                <w:szCs w:val="26"/>
                <w:lang w:val="ru-RU"/>
              </w:rPr>
              <w:t>штовхання</w:t>
            </w:r>
            <w:proofErr w:type="spellEnd"/>
            <w:r w:rsidRPr="0024407F">
              <w:rPr>
                <w:rFonts w:ascii="Times New Roman" w:hAnsi="Times New Roman"/>
                <w:sz w:val="26"/>
                <w:szCs w:val="26"/>
                <w:lang w:val="ru-RU"/>
              </w:rPr>
              <w:t xml:space="preserve"> </w:t>
            </w:r>
            <w:r w:rsidRPr="0024407F">
              <w:rPr>
                <w:rFonts w:ascii="Times New Roman" w:hAnsi="Times New Roman"/>
                <w:sz w:val="26"/>
                <w:szCs w:val="26"/>
                <w:lang w:val="ru-RU"/>
              </w:rPr>
              <w:lastRenderedPageBreak/>
              <w:t xml:space="preserve">ядра та </w:t>
            </w:r>
            <w:proofErr w:type="spellStart"/>
            <w:r w:rsidRPr="0024407F">
              <w:rPr>
                <w:rFonts w:ascii="Times New Roman" w:hAnsi="Times New Roman"/>
                <w:sz w:val="26"/>
                <w:szCs w:val="26"/>
                <w:lang w:val="ru-RU"/>
              </w:rPr>
              <w:t>метання</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булави</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серед</w:t>
            </w:r>
            <w:proofErr w:type="spellEnd"/>
            <w:r w:rsidRPr="0024407F">
              <w:rPr>
                <w:rFonts w:ascii="Times New Roman" w:hAnsi="Times New Roman"/>
                <w:sz w:val="26"/>
                <w:szCs w:val="26"/>
                <w:lang w:val="ru-RU"/>
              </w:rPr>
              <w:t xml:space="preserve"> спортсменів з </w:t>
            </w:r>
            <w:proofErr w:type="spellStart"/>
            <w:r w:rsidRPr="0024407F">
              <w:rPr>
                <w:rFonts w:ascii="Times New Roman" w:hAnsi="Times New Roman"/>
                <w:sz w:val="26"/>
                <w:szCs w:val="26"/>
                <w:lang w:val="ru-RU"/>
              </w:rPr>
              <w:t>ураженнями</w:t>
            </w:r>
            <w:proofErr w:type="spellEnd"/>
            <w:r w:rsidRPr="0024407F">
              <w:rPr>
                <w:rFonts w:ascii="Times New Roman" w:hAnsi="Times New Roman"/>
                <w:sz w:val="26"/>
                <w:szCs w:val="26"/>
                <w:lang w:val="ru-RU"/>
              </w:rPr>
              <w:t xml:space="preserve"> опорно-</w:t>
            </w:r>
            <w:proofErr w:type="spellStart"/>
            <w:r w:rsidRPr="0024407F">
              <w:rPr>
                <w:rFonts w:ascii="Times New Roman" w:hAnsi="Times New Roman"/>
                <w:sz w:val="26"/>
                <w:szCs w:val="26"/>
                <w:lang w:val="ru-RU"/>
              </w:rPr>
              <w:t>рухового</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апарату</w:t>
            </w:r>
            <w:proofErr w:type="spellEnd"/>
            <w:r w:rsidRPr="0024407F">
              <w:rPr>
                <w:rFonts w:ascii="Times New Roman" w:hAnsi="Times New Roman"/>
                <w:sz w:val="26"/>
                <w:szCs w:val="26"/>
                <w:lang w:val="ru-RU"/>
              </w:rPr>
              <w:t xml:space="preserve">, </w:t>
            </w:r>
            <w:proofErr w:type="spellStart"/>
            <w:r w:rsidRPr="0024407F">
              <w:rPr>
                <w:rFonts w:ascii="Times New Roman" w:hAnsi="Times New Roman"/>
                <w:sz w:val="26"/>
                <w:szCs w:val="26"/>
                <w:lang w:val="ru-RU"/>
              </w:rPr>
              <w:t>порушеннями</w:t>
            </w:r>
            <w:proofErr w:type="spellEnd"/>
            <w:r w:rsidRPr="0024407F">
              <w:rPr>
                <w:rFonts w:ascii="Times New Roman" w:hAnsi="Times New Roman"/>
                <w:sz w:val="26"/>
                <w:szCs w:val="26"/>
                <w:lang w:val="ru-RU"/>
              </w:rPr>
              <w:t xml:space="preserve"> слуху, </w:t>
            </w:r>
            <w:proofErr w:type="spellStart"/>
            <w:r w:rsidRPr="0024407F">
              <w:rPr>
                <w:rFonts w:ascii="Times New Roman" w:hAnsi="Times New Roman"/>
                <w:sz w:val="26"/>
                <w:szCs w:val="26"/>
                <w:lang w:val="ru-RU"/>
              </w:rPr>
              <w:t>зору</w:t>
            </w:r>
            <w:proofErr w:type="spellEnd"/>
            <w:r w:rsidRPr="0024407F">
              <w:rPr>
                <w:rFonts w:ascii="Times New Roman" w:hAnsi="Times New Roman"/>
                <w:sz w:val="26"/>
                <w:szCs w:val="26"/>
                <w:lang w:val="ru-RU"/>
              </w:rPr>
              <w:t xml:space="preserve"> та РФР</w:t>
            </w:r>
          </w:p>
        </w:tc>
        <w:tc>
          <w:tcPr>
            <w:tcW w:w="3542" w:type="dxa"/>
            <w:tcBorders>
              <w:top w:val="single" w:sz="4" w:space="0" w:color="auto"/>
              <w:left w:val="single" w:sz="4" w:space="0" w:color="auto"/>
              <w:bottom w:val="single" w:sz="4" w:space="0" w:color="auto"/>
              <w:right w:val="single" w:sz="4" w:space="0" w:color="auto"/>
            </w:tcBorders>
          </w:tcPr>
          <w:p w14:paraId="5A9A9874" w14:textId="77777777"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lastRenderedPageBreak/>
              <w:t>04.12.2025</w:t>
            </w:r>
          </w:p>
          <w:p w14:paraId="77D7916C" w14:textId="2AECF695" w:rsidR="0024407F" w:rsidRPr="0024407F" w:rsidRDefault="0024407F" w:rsidP="00770ADD">
            <w:pPr>
              <w:overflowPunct/>
              <w:autoSpaceDE/>
              <w:autoSpaceDN/>
              <w:adjustRightInd/>
              <w:ind w:right="316"/>
              <w:jc w:val="center"/>
              <w:rPr>
                <w:rFonts w:ascii="Times New Roman" w:hAnsi="Times New Roman"/>
                <w:sz w:val="26"/>
                <w:szCs w:val="26"/>
                <w:lang w:val="ru-RU"/>
              </w:rPr>
            </w:pPr>
            <w:r w:rsidRPr="0024407F">
              <w:rPr>
                <w:rFonts w:ascii="Times New Roman" w:hAnsi="Times New Roman"/>
                <w:sz w:val="26"/>
                <w:szCs w:val="26"/>
                <w:lang w:val="ru-RU"/>
              </w:rPr>
              <w:t xml:space="preserve">м. </w:t>
            </w:r>
            <w:proofErr w:type="spellStart"/>
            <w:r w:rsidRPr="0024407F">
              <w:rPr>
                <w:rFonts w:ascii="Times New Roman" w:hAnsi="Times New Roman"/>
                <w:sz w:val="26"/>
                <w:szCs w:val="26"/>
                <w:lang w:val="ru-RU"/>
              </w:rPr>
              <w:t>Бровари</w:t>
            </w:r>
            <w:proofErr w:type="spellEnd"/>
          </w:p>
        </w:tc>
        <w:tc>
          <w:tcPr>
            <w:tcW w:w="1278" w:type="dxa"/>
            <w:tcBorders>
              <w:top w:val="single" w:sz="4" w:space="0" w:color="auto"/>
              <w:left w:val="single" w:sz="4" w:space="0" w:color="auto"/>
              <w:bottom w:val="single" w:sz="4" w:space="0" w:color="auto"/>
              <w:right w:val="single" w:sz="4" w:space="0" w:color="auto"/>
            </w:tcBorders>
          </w:tcPr>
          <w:p w14:paraId="23F2E308"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7 000</w:t>
            </w:r>
          </w:p>
        </w:tc>
        <w:tc>
          <w:tcPr>
            <w:tcW w:w="1277" w:type="dxa"/>
            <w:tcBorders>
              <w:top w:val="single" w:sz="4" w:space="0" w:color="auto"/>
              <w:left w:val="single" w:sz="4" w:space="0" w:color="auto"/>
              <w:bottom w:val="single" w:sz="4" w:space="0" w:color="auto"/>
              <w:right w:val="single" w:sz="4" w:space="0" w:color="auto"/>
            </w:tcBorders>
          </w:tcPr>
          <w:p w14:paraId="37FC7B0E" w14:textId="77777777" w:rsidR="0024407F" w:rsidRPr="0024407F" w:rsidRDefault="0024407F" w:rsidP="00770ADD">
            <w:pPr>
              <w:overflowPunct/>
              <w:autoSpaceDE/>
              <w:autoSpaceDN/>
              <w:adjustRightInd/>
              <w:ind w:right="31"/>
              <w:jc w:val="center"/>
              <w:rPr>
                <w:rFonts w:ascii="Times New Roman" w:hAnsi="Times New Roman"/>
                <w:sz w:val="26"/>
                <w:szCs w:val="26"/>
                <w:lang w:val="ru-RU"/>
              </w:rPr>
            </w:pPr>
            <w:r w:rsidRPr="0024407F">
              <w:rPr>
                <w:rFonts w:ascii="Times New Roman" w:hAnsi="Times New Roman"/>
                <w:sz w:val="26"/>
                <w:szCs w:val="26"/>
                <w:lang w:val="ru-RU"/>
              </w:rPr>
              <w:t>5 673,96</w:t>
            </w:r>
          </w:p>
        </w:tc>
      </w:tr>
      <w:tr w:rsidR="0024407F" w:rsidRPr="0024407F" w14:paraId="40E1AEE3" w14:textId="77777777" w:rsidTr="0024407F">
        <w:tc>
          <w:tcPr>
            <w:tcW w:w="10066" w:type="dxa"/>
            <w:gridSpan w:val="6"/>
            <w:tcBorders>
              <w:top w:val="single" w:sz="4" w:space="0" w:color="auto"/>
              <w:left w:val="single" w:sz="4" w:space="0" w:color="auto"/>
              <w:bottom w:val="single" w:sz="4" w:space="0" w:color="auto"/>
              <w:right w:val="single" w:sz="4" w:space="0" w:color="auto"/>
            </w:tcBorders>
            <w:hideMark/>
          </w:tcPr>
          <w:p w14:paraId="46F50586" w14:textId="77777777" w:rsidR="0024407F" w:rsidRPr="0024407F" w:rsidRDefault="0024407F" w:rsidP="00200731">
            <w:pPr>
              <w:overflowPunct/>
              <w:autoSpaceDE/>
              <w:autoSpaceDN/>
              <w:adjustRightInd/>
              <w:ind w:right="-286"/>
              <w:jc w:val="center"/>
              <w:rPr>
                <w:rFonts w:ascii="Times New Roman" w:hAnsi="Times New Roman"/>
                <w:b/>
                <w:bCs/>
                <w:sz w:val="26"/>
                <w:szCs w:val="26"/>
                <w:lang w:val="ru-RU"/>
              </w:rPr>
            </w:pPr>
            <w:proofErr w:type="spellStart"/>
            <w:r w:rsidRPr="0024407F">
              <w:rPr>
                <w:rFonts w:ascii="Times New Roman" w:hAnsi="Times New Roman"/>
                <w:b/>
                <w:bCs/>
                <w:sz w:val="26"/>
                <w:szCs w:val="26"/>
                <w:lang w:val="ru-RU"/>
              </w:rPr>
              <w:t>Молодіжні</w:t>
            </w:r>
            <w:proofErr w:type="spellEnd"/>
            <w:r w:rsidRPr="0024407F">
              <w:rPr>
                <w:rFonts w:ascii="Times New Roman" w:hAnsi="Times New Roman"/>
                <w:b/>
                <w:bCs/>
                <w:sz w:val="26"/>
                <w:szCs w:val="26"/>
                <w:lang w:val="ru-RU"/>
              </w:rPr>
              <w:t xml:space="preserve"> заходи</w:t>
            </w:r>
          </w:p>
        </w:tc>
      </w:tr>
      <w:tr w:rsidR="0024407F" w:rsidRPr="0024407F" w14:paraId="2D9529F2" w14:textId="77777777" w:rsidTr="007E054D">
        <w:tc>
          <w:tcPr>
            <w:tcW w:w="851" w:type="dxa"/>
            <w:gridSpan w:val="2"/>
            <w:tcBorders>
              <w:top w:val="single" w:sz="4" w:space="0" w:color="auto"/>
              <w:left w:val="single" w:sz="4" w:space="0" w:color="auto"/>
              <w:bottom w:val="single" w:sz="4" w:space="0" w:color="auto"/>
              <w:right w:val="single" w:sz="4" w:space="0" w:color="auto"/>
            </w:tcBorders>
          </w:tcPr>
          <w:p w14:paraId="2CFEFFB3" w14:textId="77777777" w:rsidR="0024407F" w:rsidRPr="0024407F" w:rsidRDefault="0024407F" w:rsidP="0024407F">
            <w:pPr>
              <w:overflowPunct/>
              <w:autoSpaceDE/>
              <w:autoSpaceDN/>
              <w:adjustRightInd/>
              <w:ind w:right="-286"/>
              <w:rPr>
                <w:rFonts w:ascii="Times New Roman" w:hAnsi="Times New Roman"/>
                <w:sz w:val="26"/>
                <w:szCs w:val="26"/>
                <w:lang w:val="ru-RU"/>
              </w:rPr>
            </w:pPr>
            <w:r w:rsidRPr="0024407F">
              <w:rPr>
                <w:rFonts w:ascii="Times New Roman" w:hAnsi="Times New Roman"/>
                <w:sz w:val="26"/>
                <w:szCs w:val="26"/>
                <w:lang w:val="ru-RU"/>
              </w:rPr>
              <w:t>114</w:t>
            </w:r>
          </w:p>
        </w:tc>
        <w:tc>
          <w:tcPr>
            <w:tcW w:w="3118" w:type="dxa"/>
            <w:tcBorders>
              <w:top w:val="single" w:sz="4" w:space="0" w:color="auto"/>
              <w:left w:val="single" w:sz="4" w:space="0" w:color="auto"/>
              <w:bottom w:val="single" w:sz="4" w:space="0" w:color="auto"/>
              <w:right w:val="single" w:sz="4" w:space="0" w:color="auto"/>
            </w:tcBorders>
          </w:tcPr>
          <w:p w14:paraId="4DA44992" w14:textId="77777777" w:rsidR="0024407F" w:rsidRPr="0024407F" w:rsidRDefault="0024407F" w:rsidP="005051C1">
            <w:pPr>
              <w:overflowPunct/>
              <w:autoSpaceDE/>
              <w:autoSpaceDN/>
              <w:adjustRightInd/>
              <w:ind w:right="317"/>
              <w:rPr>
                <w:rFonts w:ascii="Times New Roman" w:hAnsi="Times New Roman"/>
                <w:sz w:val="26"/>
                <w:szCs w:val="26"/>
                <w:lang w:val="ru-RU"/>
              </w:rPr>
            </w:pPr>
            <w:proofErr w:type="spellStart"/>
            <w:r w:rsidRPr="0024407F">
              <w:rPr>
                <w:rFonts w:ascii="Times New Roman" w:hAnsi="Times New Roman"/>
                <w:sz w:val="26"/>
                <w:szCs w:val="26"/>
                <w:lang w:val="ru-RU"/>
              </w:rPr>
              <w:t>Обухівська</w:t>
            </w:r>
            <w:proofErr w:type="spellEnd"/>
            <w:r w:rsidRPr="0024407F">
              <w:rPr>
                <w:rFonts w:ascii="Times New Roman" w:hAnsi="Times New Roman"/>
                <w:sz w:val="26"/>
                <w:szCs w:val="26"/>
                <w:lang w:val="ru-RU"/>
              </w:rPr>
              <w:t xml:space="preserve"> спортивна слава</w:t>
            </w:r>
          </w:p>
        </w:tc>
        <w:tc>
          <w:tcPr>
            <w:tcW w:w="3542" w:type="dxa"/>
            <w:tcBorders>
              <w:top w:val="single" w:sz="4" w:space="0" w:color="auto"/>
              <w:left w:val="single" w:sz="4" w:space="0" w:color="auto"/>
              <w:bottom w:val="single" w:sz="4" w:space="0" w:color="auto"/>
              <w:right w:val="single" w:sz="4" w:space="0" w:color="auto"/>
            </w:tcBorders>
          </w:tcPr>
          <w:p w14:paraId="32A7542F" w14:textId="5FBC84A0"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 xml:space="preserve">11.12.2025                                               Обухів, Центр культури </w:t>
            </w:r>
            <w:proofErr w:type="gramStart"/>
            <w:r w:rsidRPr="0024407F">
              <w:rPr>
                <w:rFonts w:ascii="Times New Roman" w:hAnsi="Times New Roman"/>
                <w:sz w:val="26"/>
                <w:szCs w:val="26"/>
                <w:lang w:val="ru-RU"/>
              </w:rPr>
              <w:t>та  дозвілля</w:t>
            </w:r>
            <w:proofErr w:type="gramEnd"/>
          </w:p>
        </w:tc>
        <w:tc>
          <w:tcPr>
            <w:tcW w:w="1278" w:type="dxa"/>
            <w:tcBorders>
              <w:top w:val="single" w:sz="4" w:space="0" w:color="auto"/>
              <w:left w:val="single" w:sz="4" w:space="0" w:color="auto"/>
              <w:bottom w:val="single" w:sz="4" w:space="0" w:color="auto"/>
              <w:right w:val="single" w:sz="4" w:space="0" w:color="auto"/>
            </w:tcBorders>
          </w:tcPr>
          <w:p w14:paraId="5855695D"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291 000</w:t>
            </w:r>
          </w:p>
        </w:tc>
        <w:tc>
          <w:tcPr>
            <w:tcW w:w="1277" w:type="dxa"/>
            <w:tcBorders>
              <w:top w:val="single" w:sz="4" w:space="0" w:color="auto"/>
              <w:left w:val="single" w:sz="4" w:space="0" w:color="auto"/>
              <w:bottom w:val="single" w:sz="4" w:space="0" w:color="auto"/>
              <w:right w:val="single" w:sz="4" w:space="0" w:color="auto"/>
            </w:tcBorders>
          </w:tcPr>
          <w:p w14:paraId="5FB7E9E7" w14:textId="77777777" w:rsidR="0024407F" w:rsidRPr="0024407F" w:rsidRDefault="0024407F" w:rsidP="00770ADD">
            <w:pPr>
              <w:overflowPunct/>
              <w:autoSpaceDE/>
              <w:autoSpaceDN/>
              <w:adjustRightInd/>
              <w:jc w:val="center"/>
              <w:rPr>
                <w:rFonts w:ascii="Times New Roman" w:hAnsi="Times New Roman"/>
                <w:sz w:val="26"/>
                <w:szCs w:val="26"/>
                <w:lang w:val="ru-RU"/>
              </w:rPr>
            </w:pPr>
            <w:r w:rsidRPr="0024407F">
              <w:rPr>
                <w:rFonts w:ascii="Times New Roman" w:hAnsi="Times New Roman"/>
                <w:sz w:val="26"/>
                <w:szCs w:val="26"/>
                <w:lang w:val="ru-RU"/>
              </w:rPr>
              <w:t>288 993,2</w:t>
            </w:r>
          </w:p>
        </w:tc>
      </w:tr>
    </w:tbl>
    <w:p w14:paraId="2CBBECE3" w14:textId="4AC110B8" w:rsidR="00515BE4" w:rsidRDefault="00515BE4" w:rsidP="00515BE4">
      <w:pPr>
        <w:overflowPunct/>
        <w:autoSpaceDE/>
        <w:autoSpaceDN/>
        <w:adjustRightInd/>
        <w:ind w:right="-286"/>
        <w:rPr>
          <w:rFonts w:ascii="Times New Roman" w:hAnsi="Times New Roman"/>
          <w:sz w:val="26"/>
          <w:szCs w:val="26"/>
          <w:lang w:val="uk-UA"/>
        </w:rPr>
      </w:pPr>
    </w:p>
    <w:p w14:paraId="6BAB356A" w14:textId="77777777" w:rsidR="00770ADD" w:rsidRDefault="00770ADD" w:rsidP="00515BE4">
      <w:pPr>
        <w:overflowPunct/>
        <w:autoSpaceDE/>
        <w:autoSpaceDN/>
        <w:adjustRightInd/>
        <w:ind w:right="-286"/>
        <w:rPr>
          <w:rFonts w:ascii="Times New Roman" w:hAnsi="Times New Roman"/>
          <w:sz w:val="26"/>
          <w:szCs w:val="26"/>
          <w:lang w:val="uk-UA"/>
        </w:rPr>
      </w:pPr>
    </w:p>
    <w:p w14:paraId="6C7D8666" w14:textId="1C7D36F2" w:rsidR="001E1398" w:rsidRPr="00770ADD" w:rsidRDefault="00770ADD" w:rsidP="00770ADD">
      <w:pPr>
        <w:overflowPunct/>
        <w:autoSpaceDE/>
        <w:autoSpaceDN/>
        <w:adjustRightInd/>
        <w:ind w:right="-286"/>
        <w:rPr>
          <w:rFonts w:ascii="Times New Roman" w:hAnsi="Times New Roman"/>
          <w:szCs w:val="28"/>
          <w:lang w:val="uk-UA"/>
        </w:rPr>
      </w:pPr>
      <w:r w:rsidRPr="00770ADD">
        <w:rPr>
          <w:rFonts w:ascii="Times New Roman" w:hAnsi="Times New Roman"/>
          <w:szCs w:val="28"/>
          <w:lang w:val="uk-UA"/>
        </w:rPr>
        <w:t>Секретар міської ради</w:t>
      </w:r>
      <w:r w:rsidRPr="00770ADD">
        <w:rPr>
          <w:rFonts w:ascii="Times New Roman" w:hAnsi="Times New Roman"/>
          <w:szCs w:val="28"/>
          <w:lang w:val="uk-UA"/>
        </w:rPr>
        <w:tab/>
      </w:r>
      <w:r w:rsidRPr="00770ADD">
        <w:rPr>
          <w:rFonts w:ascii="Times New Roman" w:hAnsi="Times New Roman"/>
          <w:szCs w:val="28"/>
          <w:lang w:val="uk-UA"/>
        </w:rPr>
        <w:tab/>
        <w:t xml:space="preserve">   </w:t>
      </w:r>
      <w:r w:rsidRPr="00770ADD">
        <w:rPr>
          <w:rFonts w:ascii="Times New Roman" w:hAnsi="Times New Roman"/>
          <w:szCs w:val="28"/>
          <w:lang w:val="uk-UA"/>
        </w:rPr>
        <w:tab/>
      </w:r>
      <w:r w:rsidRPr="00770ADD">
        <w:rPr>
          <w:rFonts w:ascii="Times New Roman" w:hAnsi="Times New Roman"/>
          <w:szCs w:val="28"/>
          <w:lang w:val="uk-UA"/>
        </w:rPr>
        <w:tab/>
      </w:r>
      <w:r w:rsidRPr="00770ADD">
        <w:rPr>
          <w:rFonts w:ascii="Times New Roman" w:hAnsi="Times New Roman"/>
          <w:szCs w:val="28"/>
          <w:lang w:val="uk-UA"/>
        </w:rPr>
        <w:tab/>
      </w:r>
      <w:r w:rsidRPr="00770ADD">
        <w:rPr>
          <w:rFonts w:ascii="Times New Roman" w:hAnsi="Times New Roman"/>
          <w:szCs w:val="28"/>
          <w:lang w:val="uk-UA"/>
        </w:rPr>
        <w:tab/>
      </w:r>
      <w:r w:rsidRPr="00770ADD">
        <w:rPr>
          <w:rFonts w:ascii="Times New Roman" w:hAnsi="Times New Roman"/>
          <w:szCs w:val="28"/>
          <w:lang w:val="uk-UA"/>
        </w:rPr>
        <w:tab/>
      </w:r>
      <w:r>
        <w:rPr>
          <w:rFonts w:ascii="Times New Roman" w:hAnsi="Times New Roman"/>
          <w:szCs w:val="28"/>
          <w:lang w:val="uk-UA"/>
        </w:rPr>
        <w:t xml:space="preserve">         </w:t>
      </w:r>
      <w:r w:rsidRPr="00770ADD">
        <w:rPr>
          <w:rFonts w:ascii="Times New Roman" w:hAnsi="Times New Roman"/>
          <w:szCs w:val="28"/>
          <w:lang w:val="uk-UA"/>
        </w:rPr>
        <w:t>Лариса ІЛЬЄНКО</w:t>
      </w:r>
    </w:p>
    <w:p w14:paraId="2B616F14" w14:textId="53EF1AB8" w:rsidR="00770ADD" w:rsidRPr="00770ADD" w:rsidRDefault="00770ADD" w:rsidP="00770ADD">
      <w:pPr>
        <w:overflowPunct/>
        <w:autoSpaceDE/>
        <w:autoSpaceDN/>
        <w:adjustRightInd/>
        <w:ind w:right="-286"/>
        <w:rPr>
          <w:rFonts w:ascii="Times New Roman" w:hAnsi="Times New Roman"/>
          <w:szCs w:val="28"/>
          <w:lang w:val="uk-UA"/>
        </w:rPr>
      </w:pPr>
    </w:p>
    <w:p w14:paraId="16E0F77D" w14:textId="77777777" w:rsidR="00770ADD" w:rsidRPr="00770ADD" w:rsidRDefault="00770ADD" w:rsidP="00770ADD">
      <w:pPr>
        <w:overflowPunct/>
        <w:autoSpaceDE/>
        <w:autoSpaceDN/>
        <w:adjustRightInd/>
        <w:ind w:right="-286"/>
        <w:rPr>
          <w:rFonts w:ascii="Times New Roman" w:hAnsi="Times New Roman"/>
          <w:szCs w:val="28"/>
          <w:lang w:val="uk-UA"/>
        </w:rPr>
      </w:pPr>
    </w:p>
    <w:p w14:paraId="2699F875" w14:textId="77777777" w:rsidR="004C4C6F" w:rsidRPr="00770ADD" w:rsidRDefault="004C4C6F" w:rsidP="00770ADD">
      <w:pPr>
        <w:ind w:right="-428"/>
        <w:jc w:val="both"/>
        <w:rPr>
          <w:rFonts w:ascii="Times New Roman" w:hAnsi="Times New Roman"/>
          <w:szCs w:val="28"/>
          <w:lang w:val="uk-UA"/>
        </w:rPr>
      </w:pPr>
      <w:r w:rsidRPr="00770ADD">
        <w:rPr>
          <w:rFonts w:ascii="Times New Roman" w:hAnsi="Times New Roman"/>
          <w:szCs w:val="28"/>
          <w:lang w:val="uk-UA"/>
        </w:rPr>
        <w:t xml:space="preserve">Начальник відділу молоді, фізичної </w:t>
      </w:r>
    </w:p>
    <w:p w14:paraId="7BDD6EA7" w14:textId="77777777" w:rsidR="004C4C6F" w:rsidRPr="00770ADD" w:rsidRDefault="004C4C6F" w:rsidP="00770ADD">
      <w:pPr>
        <w:ind w:right="-428"/>
        <w:jc w:val="both"/>
        <w:rPr>
          <w:rFonts w:ascii="Times New Roman" w:hAnsi="Times New Roman"/>
          <w:szCs w:val="28"/>
          <w:lang w:val="uk-UA"/>
        </w:rPr>
      </w:pPr>
      <w:r w:rsidRPr="00770ADD">
        <w:rPr>
          <w:rFonts w:ascii="Times New Roman" w:hAnsi="Times New Roman"/>
          <w:szCs w:val="28"/>
          <w:lang w:val="uk-UA"/>
        </w:rPr>
        <w:t>культури та спорту виконавчого</w:t>
      </w:r>
    </w:p>
    <w:p w14:paraId="78EAE7D0" w14:textId="220025EF" w:rsidR="001E1398" w:rsidRPr="00770ADD" w:rsidRDefault="004C4C6F" w:rsidP="00770ADD">
      <w:pPr>
        <w:ind w:right="-428"/>
        <w:jc w:val="both"/>
        <w:rPr>
          <w:rFonts w:ascii="Times New Roman" w:hAnsi="Times New Roman"/>
          <w:szCs w:val="28"/>
          <w:lang w:val="uk-UA"/>
        </w:rPr>
      </w:pPr>
      <w:r w:rsidRPr="00770ADD">
        <w:rPr>
          <w:rFonts w:ascii="Times New Roman" w:hAnsi="Times New Roman"/>
          <w:szCs w:val="28"/>
          <w:lang w:val="uk-UA"/>
        </w:rPr>
        <w:t>комітету Обухівської міської ради</w:t>
      </w:r>
      <w:r w:rsidRPr="00770ADD">
        <w:rPr>
          <w:rFonts w:ascii="Times New Roman" w:hAnsi="Times New Roman"/>
          <w:szCs w:val="28"/>
          <w:lang w:val="uk-UA"/>
        </w:rPr>
        <w:tab/>
        <w:t xml:space="preserve">       </w:t>
      </w:r>
      <w:r w:rsidRPr="00770ADD">
        <w:rPr>
          <w:rFonts w:ascii="Times New Roman" w:hAnsi="Times New Roman"/>
          <w:szCs w:val="28"/>
          <w:lang w:val="uk-UA"/>
        </w:rPr>
        <w:tab/>
        <w:t xml:space="preserve">                   </w:t>
      </w:r>
      <w:r w:rsidRPr="00770ADD">
        <w:rPr>
          <w:rFonts w:ascii="Times New Roman" w:hAnsi="Times New Roman"/>
          <w:szCs w:val="28"/>
          <w:lang w:val="uk-UA"/>
        </w:rPr>
        <w:tab/>
        <w:t xml:space="preserve">               Максим ЄЛЬСЬКИЙ</w:t>
      </w:r>
    </w:p>
    <w:sectPr w:rsidR="001E1398" w:rsidRPr="00770ADD" w:rsidSect="001E1398">
      <w:headerReference w:type="even" r:id="rId10"/>
      <w:pgSz w:w="11906" w:h="16838"/>
      <w:pgMar w:top="-568" w:right="851" w:bottom="851" w:left="1418" w:header="28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15145" w14:textId="77777777" w:rsidR="0078236E" w:rsidRDefault="0078236E" w:rsidP="005A2AE8">
      <w:r>
        <w:separator/>
      </w:r>
    </w:p>
  </w:endnote>
  <w:endnote w:type="continuationSeparator" w:id="0">
    <w:p w14:paraId="22BCF914" w14:textId="77777777" w:rsidR="0078236E" w:rsidRDefault="0078236E"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Liberation Sans">
    <w:altName w:val="Arial"/>
    <w:panose1 w:val="00000000000000000000"/>
    <w:charset w:val="CC"/>
    <w:family w:val="swiss"/>
    <w:notTrueType/>
    <w:pitch w:val="variable"/>
    <w:sig w:usb0="00000201" w:usb1="00000000" w:usb2="00000000" w:usb3="00000000" w:csb0="00000004" w:csb1="00000000"/>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8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B13BF" w14:textId="77777777" w:rsidR="0078236E" w:rsidRDefault="0078236E" w:rsidP="005A2AE8">
      <w:r>
        <w:separator/>
      </w:r>
    </w:p>
  </w:footnote>
  <w:footnote w:type="continuationSeparator" w:id="0">
    <w:p w14:paraId="0CA0F709" w14:textId="77777777" w:rsidR="0078236E" w:rsidRDefault="0078236E" w:rsidP="005A2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F3591" w14:textId="77777777" w:rsidR="00D72351" w:rsidRDefault="00D72351">
    <w:pPr>
      <w:pStyle w:val="af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476E04D" w14:textId="77777777" w:rsidR="00D72351" w:rsidRDefault="00D72351">
    <w:pPr>
      <w:pStyle w:val="af9"/>
    </w:pPr>
  </w:p>
  <w:p w14:paraId="0F87E801" w14:textId="77777777" w:rsidR="00D72351" w:rsidRDefault="00D723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1F761BE5"/>
    <w:multiLevelType w:val="hybridMultilevel"/>
    <w:tmpl w:val="700635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3"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4"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15:restartNumberingAfterBreak="0">
    <w:nsid w:val="50313E9B"/>
    <w:multiLevelType w:val="hybridMultilevel"/>
    <w:tmpl w:val="DF74FC34"/>
    <w:lvl w:ilvl="0" w:tplc="5100EEF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8" w15:restartNumberingAfterBreak="0">
    <w:nsid w:val="567F0659"/>
    <w:multiLevelType w:val="hybridMultilevel"/>
    <w:tmpl w:val="9B6AD53E"/>
    <w:lvl w:ilvl="0" w:tplc="8C10C83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57A9311C"/>
    <w:multiLevelType w:val="hybridMultilevel"/>
    <w:tmpl w:val="F1F621B6"/>
    <w:lvl w:ilvl="0" w:tplc="BE7AEC8A">
      <w:start w:val="1"/>
      <w:numFmt w:val="decimal"/>
      <w:lvlText w:val="%1."/>
      <w:lvlJc w:val="left"/>
      <w:pPr>
        <w:ind w:left="720" w:hanging="360"/>
      </w:pPr>
      <w:rPr>
        <w:rFonts w:eastAsia="Times New Roman"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2" w15:restartNumberingAfterBreak="0">
    <w:nsid w:val="61A1218B"/>
    <w:multiLevelType w:val="hybridMultilevel"/>
    <w:tmpl w:val="14520C4E"/>
    <w:lvl w:ilvl="0" w:tplc="86B4309A">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21"/>
  </w:num>
  <w:num w:numId="4">
    <w:abstractNumId w:val="13"/>
  </w:num>
  <w:num w:numId="5">
    <w:abstractNumId w:val="6"/>
  </w:num>
  <w:num w:numId="6">
    <w:abstractNumId w:val="15"/>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0"/>
  </w:num>
  <w:num w:numId="19">
    <w:abstractNumId w:val="10"/>
  </w:num>
  <w:num w:numId="20">
    <w:abstractNumId w:val="11"/>
  </w:num>
  <w:num w:numId="21">
    <w:abstractNumId w:val="14"/>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9"/>
  </w:num>
  <w:num w:numId="27">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777DF"/>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71F7"/>
    <w:rsid w:val="000F76A4"/>
    <w:rsid w:val="000F7EF4"/>
    <w:rsid w:val="000F7EF5"/>
    <w:rsid w:val="0010199E"/>
    <w:rsid w:val="00101DB4"/>
    <w:rsid w:val="00102111"/>
    <w:rsid w:val="0010232C"/>
    <w:rsid w:val="00103399"/>
    <w:rsid w:val="00103C85"/>
    <w:rsid w:val="0010423D"/>
    <w:rsid w:val="00107674"/>
    <w:rsid w:val="0011078D"/>
    <w:rsid w:val="0011272D"/>
    <w:rsid w:val="00114C13"/>
    <w:rsid w:val="00114F63"/>
    <w:rsid w:val="00116550"/>
    <w:rsid w:val="00117720"/>
    <w:rsid w:val="00122FFB"/>
    <w:rsid w:val="001248B7"/>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40"/>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398"/>
    <w:rsid w:val="001E1784"/>
    <w:rsid w:val="001E2C0E"/>
    <w:rsid w:val="001E3F0C"/>
    <w:rsid w:val="001E5609"/>
    <w:rsid w:val="001E6E98"/>
    <w:rsid w:val="001F1C48"/>
    <w:rsid w:val="001F59C8"/>
    <w:rsid w:val="001F5F12"/>
    <w:rsid w:val="00200731"/>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07F"/>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16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46F4"/>
    <w:rsid w:val="003068F2"/>
    <w:rsid w:val="00307B30"/>
    <w:rsid w:val="003113CC"/>
    <w:rsid w:val="00311739"/>
    <w:rsid w:val="00320677"/>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57948"/>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4C6F"/>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51C1"/>
    <w:rsid w:val="00506CF5"/>
    <w:rsid w:val="00515BE4"/>
    <w:rsid w:val="00520C19"/>
    <w:rsid w:val="00521BD4"/>
    <w:rsid w:val="00522BA1"/>
    <w:rsid w:val="00525989"/>
    <w:rsid w:val="00525F58"/>
    <w:rsid w:val="005261BD"/>
    <w:rsid w:val="00532702"/>
    <w:rsid w:val="00532B9F"/>
    <w:rsid w:val="00532DCE"/>
    <w:rsid w:val="00533892"/>
    <w:rsid w:val="005365FE"/>
    <w:rsid w:val="00537397"/>
    <w:rsid w:val="00540A50"/>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761C9"/>
    <w:rsid w:val="0058083E"/>
    <w:rsid w:val="00581CDC"/>
    <w:rsid w:val="005825EF"/>
    <w:rsid w:val="00583589"/>
    <w:rsid w:val="00583AA0"/>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29B"/>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5F67C2"/>
    <w:rsid w:val="0060010C"/>
    <w:rsid w:val="006005FF"/>
    <w:rsid w:val="00606A26"/>
    <w:rsid w:val="006071FE"/>
    <w:rsid w:val="00611C54"/>
    <w:rsid w:val="00611E7A"/>
    <w:rsid w:val="006137D0"/>
    <w:rsid w:val="006154E7"/>
    <w:rsid w:val="00615EA3"/>
    <w:rsid w:val="0061608F"/>
    <w:rsid w:val="006202C0"/>
    <w:rsid w:val="0062088F"/>
    <w:rsid w:val="00622013"/>
    <w:rsid w:val="0062529C"/>
    <w:rsid w:val="00625A90"/>
    <w:rsid w:val="006277C5"/>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6799"/>
    <w:rsid w:val="0064706A"/>
    <w:rsid w:val="006479EE"/>
    <w:rsid w:val="00647B8E"/>
    <w:rsid w:val="0065550A"/>
    <w:rsid w:val="0065606E"/>
    <w:rsid w:val="00657DF8"/>
    <w:rsid w:val="00657F07"/>
    <w:rsid w:val="006608ED"/>
    <w:rsid w:val="006621B4"/>
    <w:rsid w:val="00664206"/>
    <w:rsid w:val="00664AA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5AE6"/>
    <w:rsid w:val="006A01CD"/>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0ADD"/>
    <w:rsid w:val="0077401F"/>
    <w:rsid w:val="007764CA"/>
    <w:rsid w:val="00777D4D"/>
    <w:rsid w:val="00780E7F"/>
    <w:rsid w:val="0078236E"/>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50A"/>
    <w:rsid w:val="007C07BE"/>
    <w:rsid w:val="007C1677"/>
    <w:rsid w:val="007C206B"/>
    <w:rsid w:val="007C34D2"/>
    <w:rsid w:val="007C3872"/>
    <w:rsid w:val="007C3E06"/>
    <w:rsid w:val="007C4694"/>
    <w:rsid w:val="007C4D67"/>
    <w:rsid w:val="007C6703"/>
    <w:rsid w:val="007D0494"/>
    <w:rsid w:val="007D1518"/>
    <w:rsid w:val="007D6E4F"/>
    <w:rsid w:val="007E0240"/>
    <w:rsid w:val="007E054D"/>
    <w:rsid w:val="007E2769"/>
    <w:rsid w:val="007E39B5"/>
    <w:rsid w:val="007E461A"/>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C5EE2"/>
    <w:rsid w:val="008D43A4"/>
    <w:rsid w:val="008E0E0F"/>
    <w:rsid w:val="008E1384"/>
    <w:rsid w:val="008E402F"/>
    <w:rsid w:val="008E647A"/>
    <w:rsid w:val="008F03BD"/>
    <w:rsid w:val="008F1E7E"/>
    <w:rsid w:val="008F218A"/>
    <w:rsid w:val="008F2763"/>
    <w:rsid w:val="008F5766"/>
    <w:rsid w:val="008F5DF4"/>
    <w:rsid w:val="008F6319"/>
    <w:rsid w:val="008F6E4A"/>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1217"/>
    <w:rsid w:val="00A5219F"/>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9652C"/>
    <w:rsid w:val="00AA2576"/>
    <w:rsid w:val="00AA2E77"/>
    <w:rsid w:val="00AA2FB2"/>
    <w:rsid w:val="00AA4181"/>
    <w:rsid w:val="00AA4E17"/>
    <w:rsid w:val="00AB0C74"/>
    <w:rsid w:val="00AB352A"/>
    <w:rsid w:val="00AB444F"/>
    <w:rsid w:val="00AB445C"/>
    <w:rsid w:val="00AB5501"/>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35F5"/>
    <w:rsid w:val="00B26890"/>
    <w:rsid w:val="00B26954"/>
    <w:rsid w:val="00B30AF1"/>
    <w:rsid w:val="00B3177C"/>
    <w:rsid w:val="00B31FEC"/>
    <w:rsid w:val="00B32590"/>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02B2"/>
    <w:rsid w:val="00BB1910"/>
    <w:rsid w:val="00BB2038"/>
    <w:rsid w:val="00BB23C3"/>
    <w:rsid w:val="00BB303E"/>
    <w:rsid w:val="00BB3C2C"/>
    <w:rsid w:val="00BB7BC3"/>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050EF"/>
    <w:rsid w:val="00D11050"/>
    <w:rsid w:val="00D11B5A"/>
    <w:rsid w:val="00D1290C"/>
    <w:rsid w:val="00D137BF"/>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99D"/>
    <w:rsid w:val="00D44C8F"/>
    <w:rsid w:val="00D50C24"/>
    <w:rsid w:val="00D51269"/>
    <w:rsid w:val="00D525E2"/>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2351"/>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157D"/>
    <w:rsid w:val="00E041B8"/>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EF798A"/>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0BF2"/>
    <w:rsid w:val="00F723F0"/>
    <w:rsid w:val="00F724B2"/>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C7E7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1301D2"/>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uiPriority w:val="34"/>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Заголовок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uiPriority w:val="99"/>
    <w:locked/>
    <w:rsid w:val="00952257"/>
    <w:rPr>
      <w:rFonts w:ascii="Calibri" w:hAnsi="Calibri" w:cs="Calibri"/>
      <w:lang w:val="ru-RU"/>
    </w:rPr>
  </w:style>
  <w:style w:type="paragraph" w:styleId="af9">
    <w:name w:val="header"/>
    <w:basedOn w:val="a"/>
    <w:link w:val="af8"/>
    <w:uiPriority w:val="9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uiPriority w:val="99"/>
    <w:locked/>
    <w:rsid w:val="00952257"/>
    <w:rPr>
      <w:rFonts w:ascii="Calibri" w:hAnsi="Calibri" w:cs="Calibri"/>
      <w:lang w:val="ru-RU"/>
    </w:rPr>
  </w:style>
  <w:style w:type="paragraph" w:styleId="afb">
    <w:name w:val="footer"/>
    <w:basedOn w:val="a"/>
    <w:link w:val="afa"/>
    <w:uiPriority w:val="9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uiPriority w:val="34"/>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4C4C6F"/>
  </w:style>
  <w:style w:type="paragraph" w:customStyle="1" w:styleId="410">
    <w:name w:val="Заголовок 41"/>
    <w:basedOn w:val="a"/>
    <w:next w:val="a"/>
    <w:uiPriority w:val="9"/>
    <w:unhideWhenUsed/>
    <w:qFormat/>
    <w:rsid w:val="004C4C6F"/>
    <w:pPr>
      <w:keepNext/>
      <w:keepLines/>
      <w:spacing w:before="200"/>
      <w:outlineLvl w:val="3"/>
    </w:pPr>
    <w:rPr>
      <w:rFonts w:ascii="Cambria" w:hAnsi="Cambria"/>
      <w:b/>
      <w:bCs/>
      <w:i/>
      <w:iCs/>
      <w:color w:val="4F81BD"/>
    </w:rPr>
  </w:style>
  <w:style w:type="paragraph" w:customStyle="1" w:styleId="510">
    <w:name w:val="Заголовок 51"/>
    <w:basedOn w:val="a"/>
    <w:next w:val="a"/>
    <w:unhideWhenUsed/>
    <w:qFormat/>
    <w:rsid w:val="004C4C6F"/>
    <w:pPr>
      <w:keepNext/>
      <w:keepLines/>
      <w:spacing w:before="200"/>
      <w:outlineLvl w:val="4"/>
    </w:pPr>
    <w:rPr>
      <w:rFonts w:ascii="Cambria" w:hAnsi="Cambria"/>
      <w:color w:val="243F60"/>
    </w:rPr>
  </w:style>
  <w:style w:type="numbering" w:customStyle="1" w:styleId="160">
    <w:name w:val="Нет списка16"/>
    <w:next w:val="a2"/>
    <w:uiPriority w:val="99"/>
    <w:semiHidden/>
    <w:unhideWhenUsed/>
    <w:rsid w:val="004C4C6F"/>
  </w:style>
  <w:style w:type="table" w:customStyle="1" w:styleId="82">
    <w:name w:val="Сетка таблицы8"/>
    <w:basedOn w:val="a1"/>
    <w:next w:val="a9"/>
    <w:uiPriority w:val="59"/>
    <w:rsid w:val="004C4C6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d">
    <w:name w:val="Верхний колонтитул1"/>
    <w:basedOn w:val="a"/>
    <w:next w:val="af9"/>
    <w:rsid w:val="004C4C6F"/>
    <w:pPr>
      <w:tabs>
        <w:tab w:val="center" w:pos="4819"/>
        <w:tab w:val="right" w:pos="9639"/>
      </w:tabs>
      <w:overflowPunct/>
      <w:autoSpaceDE/>
      <w:autoSpaceDN/>
      <w:adjustRightInd/>
    </w:pPr>
    <w:rPr>
      <w:rFonts w:ascii="Calibri" w:eastAsia="Calibri" w:hAnsi="Calibri" w:cs="Calibri"/>
      <w:sz w:val="22"/>
      <w:szCs w:val="22"/>
      <w:lang w:val="ru-RU" w:eastAsia="en-US"/>
    </w:rPr>
  </w:style>
  <w:style w:type="paragraph" w:customStyle="1" w:styleId="1fe">
    <w:name w:val="Нижний колонтитул1"/>
    <w:basedOn w:val="a"/>
    <w:next w:val="afb"/>
    <w:rsid w:val="004C4C6F"/>
    <w:pPr>
      <w:tabs>
        <w:tab w:val="center" w:pos="4819"/>
        <w:tab w:val="right" w:pos="9639"/>
      </w:tabs>
      <w:overflowPunct/>
      <w:autoSpaceDE/>
      <w:autoSpaceDN/>
      <w:adjustRightInd/>
    </w:pPr>
    <w:rPr>
      <w:rFonts w:ascii="Calibri" w:eastAsia="Calibri" w:hAnsi="Calibri" w:cs="Calibri"/>
      <w:sz w:val="22"/>
      <w:szCs w:val="22"/>
      <w:lang w:val="ru-RU" w:eastAsia="en-US"/>
    </w:rPr>
  </w:style>
  <w:style w:type="character" w:customStyle="1" w:styleId="1ff">
    <w:name w:val="Слабое выделение1"/>
    <w:basedOn w:val="a0"/>
    <w:uiPriority w:val="19"/>
    <w:qFormat/>
    <w:rsid w:val="004C4C6F"/>
    <w:rPr>
      <w:i/>
      <w:iCs/>
      <w:color w:val="808080"/>
    </w:rPr>
  </w:style>
  <w:style w:type="numbering" w:customStyle="1" w:styleId="115">
    <w:name w:val="Нет списка115"/>
    <w:next w:val="a2"/>
    <w:uiPriority w:val="99"/>
    <w:semiHidden/>
    <w:unhideWhenUsed/>
    <w:rsid w:val="004C4C6F"/>
  </w:style>
  <w:style w:type="numbering" w:customStyle="1" w:styleId="1112">
    <w:name w:val="Нет списка1112"/>
    <w:next w:val="a2"/>
    <w:uiPriority w:val="99"/>
    <w:semiHidden/>
    <w:unhideWhenUsed/>
    <w:rsid w:val="004C4C6F"/>
  </w:style>
  <w:style w:type="table" w:customStyle="1" w:styleId="116">
    <w:name w:val="Сетка таблицы11"/>
    <w:basedOn w:val="a1"/>
    <w:next w:val="a9"/>
    <w:rsid w:val="004C4C6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C4C6F"/>
  </w:style>
  <w:style w:type="table" w:customStyle="1" w:styleId="222">
    <w:name w:val="Сетка таблицы22"/>
    <w:basedOn w:val="a1"/>
    <w:next w:val="a9"/>
    <w:uiPriority w:val="59"/>
    <w:rsid w:val="004C4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uiPriority w:val="99"/>
    <w:semiHidden/>
    <w:unhideWhenUsed/>
    <w:rsid w:val="004C4C6F"/>
  </w:style>
  <w:style w:type="numbering" w:customStyle="1" w:styleId="11111">
    <w:name w:val="Нет списка11111"/>
    <w:next w:val="a2"/>
    <w:uiPriority w:val="99"/>
    <w:semiHidden/>
    <w:unhideWhenUsed/>
    <w:rsid w:val="004C4C6F"/>
  </w:style>
  <w:style w:type="numbering" w:customStyle="1" w:styleId="2110">
    <w:name w:val="Нет списка211"/>
    <w:next w:val="a2"/>
    <w:uiPriority w:val="99"/>
    <w:semiHidden/>
    <w:unhideWhenUsed/>
    <w:rsid w:val="004C4C6F"/>
  </w:style>
  <w:style w:type="table" w:customStyle="1" w:styleId="2111">
    <w:name w:val="Сетка таблицы211"/>
    <w:basedOn w:val="a1"/>
    <w:next w:val="a9"/>
    <w:uiPriority w:val="59"/>
    <w:rsid w:val="004C4C6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1"/>
    <w:next w:val="a2"/>
    <w:uiPriority w:val="99"/>
    <w:semiHidden/>
    <w:unhideWhenUsed/>
    <w:rsid w:val="004C4C6F"/>
  </w:style>
  <w:style w:type="numbering" w:customStyle="1" w:styleId="111111">
    <w:name w:val="Нет списка111111"/>
    <w:next w:val="a2"/>
    <w:uiPriority w:val="99"/>
    <w:semiHidden/>
    <w:unhideWhenUsed/>
    <w:rsid w:val="004C4C6F"/>
  </w:style>
  <w:style w:type="numbering" w:customStyle="1" w:styleId="313">
    <w:name w:val="Нет списка31"/>
    <w:next w:val="a2"/>
    <w:uiPriority w:val="99"/>
    <w:semiHidden/>
    <w:unhideWhenUsed/>
    <w:rsid w:val="004C4C6F"/>
  </w:style>
  <w:style w:type="table" w:customStyle="1" w:styleId="314">
    <w:name w:val="Сетка таблицы31"/>
    <w:basedOn w:val="a1"/>
    <w:next w:val="a9"/>
    <w:uiPriority w:val="59"/>
    <w:rsid w:val="004C4C6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2"/>
    <w:uiPriority w:val="99"/>
    <w:semiHidden/>
    <w:unhideWhenUsed/>
    <w:rsid w:val="004C4C6F"/>
  </w:style>
  <w:style w:type="numbering" w:customStyle="1" w:styleId="1121">
    <w:name w:val="Нет списка1121"/>
    <w:next w:val="a2"/>
    <w:uiPriority w:val="99"/>
    <w:semiHidden/>
    <w:unhideWhenUsed/>
    <w:rsid w:val="004C4C6F"/>
  </w:style>
  <w:style w:type="numbering" w:customStyle="1" w:styleId="411">
    <w:name w:val="Нет списка41"/>
    <w:next w:val="a2"/>
    <w:uiPriority w:val="99"/>
    <w:semiHidden/>
    <w:unhideWhenUsed/>
    <w:rsid w:val="004C4C6F"/>
  </w:style>
  <w:style w:type="table" w:customStyle="1" w:styleId="412">
    <w:name w:val="Сетка таблицы41"/>
    <w:basedOn w:val="a1"/>
    <w:next w:val="a9"/>
    <w:uiPriority w:val="59"/>
    <w:rsid w:val="004C4C6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1"/>
    <w:next w:val="a2"/>
    <w:uiPriority w:val="99"/>
    <w:semiHidden/>
    <w:unhideWhenUsed/>
    <w:rsid w:val="004C4C6F"/>
  </w:style>
  <w:style w:type="numbering" w:customStyle="1" w:styleId="1131">
    <w:name w:val="Нет списка1131"/>
    <w:next w:val="a2"/>
    <w:uiPriority w:val="99"/>
    <w:semiHidden/>
    <w:unhideWhenUsed/>
    <w:rsid w:val="004C4C6F"/>
  </w:style>
  <w:style w:type="numbering" w:customStyle="1" w:styleId="511">
    <w:name w:val="Нет списка51"/>
    <w:next w:val="a2"/>
    <w:uiPriority w:val="99"/>
    <w:semiHidden/>
    <w:unhideWhenUsed/>
    <w:rsid w:val="004C4C6F"/>
  </w:style>
  <w:style w:type="table" w:customStyle="1" w:styleId="512">
    <w:name w:val="Сетка таблицы51"/>
    <w:basedOn w:val="a1"/>
    <w:next w:val="a9"/>
    <w:uiPriority w:val="59"/>
    <w:rsid w:val="004C4C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4C4C6F"/>
  </w:style>
  <w:style w:type="table" w:customStyle="1" w:styleId="611">
    <w:name w:val="Сетка таблицы61"/>
    <w:basedOn w:val="a1"/>
    <w:next w:val="a9"/>
    <w:uiPriority w:val="59"/>
    <w:rsid w:val="004C4C6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2"/>
    <w:uiPriority w:val="99"/>
    <w:semiHidden/>
    <w:unhideWhenUsed/>
    <w:rsid w:val="004C4C6F"/>
  </w:style>
  <w:style w:type="numbering" w:customStyle="1" w:styleId="1141">
    <w:name w:val="Нет списка1141"/>
    <w:next w:val="a2"/>
    <w:uiPriority w:val="99"/>
    <w:semiHidden/>
    <w:unhideWhenUsed/>
    <w:rsid w:val="004C4C6F"/>
  </w:style>
  <w:style w:type="table" w:customStyle="1" w:styleId="710">
    <w:name w:val="Сетка таблицы71"/>
    <w:basedOn w:val="a1"/>
    <w:next w:val="a9"/>
    <w:uiPriority w:val="59"/>
    <w:rsid w:val="004C4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3">
    <w:name w:val="Заголовок 5 Знак1"/>
    <w:basedOn w:val="a0"/>
    <w:uiPriority w:val="9"/>
    <w:semiHidden/>
    <w:rsid w:val="004C4C6F"/>
    <w:rPr>
      <w:rFonts w:ascii="Calibri Light" w:eastAsia="Times New Roman" w:hAnsi="Calibri Light" w:cs="Times New Roman"/>
      <w:color w:val="2E74B5"/>
      <w:lang w:val="en-US"/>
    </w:rPr>
  </w:style>
  <w:style w:type="character" w:customStyle="1" w:styleId="413">
    <w:name w:val="Заголовок 4 Знак1"/>
    <w:basedOn w:val="a0"/>
    <w:uiPriority w:val="9"/>
    <w:semiHidden/>
    <w:rsid w:val="004C4C6F"/>
    <w:rPr>
      <w:rFonts w:ascii="Calibri Light" w:eastAsia="Times New Roman" w:hAnsi="Calibri Light" w:cs="Times New Roman"/>
      <w:i/>
      <w:iCs/>
      <w:color w:val="2E74B5"/>
      <w:lang w:val="en-US"/>
    </w:rPr>
  </w:style>
  <w:style w:type="character" w:customStyle="1" w:styleId="2f3">
    <w:name w:val="Верхний колонтитул Знак2"/>
    <w:basedOn w:val="a0"/>
    <w:uiPriority w:val="99"/>
    <w:semiHidden/>
    <w:rsid w:val="004C4C6F"/>
    <w:rPr>
      <w:lang w:val="en-US"/>
    </w:rPr>
  </w:style>
  <w:style w:type="character" w:customStyle="1" w:styleId="2f4">
    <w:name w:val="Нижний колонтитул Знак2"/>
    <w:basedOn w:val="a0"/>
    <w:uiPriority w:val="99"/>
    <w:semiHidden/>
    <w:rsid w:val="004C4C6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35BFF-23F4-422D-855C-15CEA6E0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14</Pages>
  <Words>15566</Words>
  <Characters>8873</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спорт Обухів</cp:lastModifiedBy>
  <cp:revision>131</cp:revision>
  <cp:lastPrinted>2025-02-05T07:02:00Z</cp:lastPrinted>
  <dcterms:created xsi:type="dcterms:W3CDTF">2023-05-31T06:07:00Z</dcterms:created>
  <dcterms:modified xsi:type="dcterms:W3CDTF">2026-02-09T09:30:00Z</dcterms:modified>
</cp:coreProperties>
</file>